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40E0" w:rsidRPr="009E2B98" w:rsidRDefault="00AF1D79" w:rsidP="00B15D93">
      <w:pPr>
        <w:tabs>
          <w:tab w:val="left" w:pos="1701"/>
        </w:tabs>
        <w:rPr>
          <w:rFonts w:asciiTheme="minorHAnsi" w:hAnsiTheme="minorHAnsi" w:cstheme="minorHAnsi"/>
          <w:b/>
          <w:sz w:val="52"/>
        </w:rPr>
      </w:pPr>
      <w:r w:rsidRPr="009E2B98">
        <w:rPr>
          <w:rFonts w:asciiTheme="minorHAnsi" w:hAnsiTheme="minorHAnsi" w:cstheme="minorHAnsi"/>
          <w:noProof/>
          <w:sz w:val="2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-228600</wp:posOffset>
            </wp:positionV>
            <wp:extent cx="1803400" cy="897255"/>
            <wp:effectExtent l="0" t="0" r="0" b="0"/>
            <wp:wrapNone/>
            <wp:docPr id="21" name="Bild 2" descr="bege_bez_rgb_50m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ege_bez_rgb_50mm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897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32CB" w:rsidRPr="009E2B98">
        <w:rPr>
          <w:rFonts w:asciiTheme="minorHAnsi" w:hAnsiTheme="minorHAnsi" w:cstheme="minorHAnsi"/>
          <w:b/>
          <w:sz w:val="52"/>
        </w:rPr>
        <w:t>D</w:t>
      </w:r>
      <w:r w:rsidR="00E940E0" w:rsidRPr="009E2B98">
        <w:rPr>
          <w:rFonts w:asciiTheme="minorHAnsi" w:hAnsiTheme="minorHAnsi" w:cstheme="minorHAnsi"/>
          <w:b/>
          <w:sz w:val="52"/>
        </w:rPr>
        <w:t>u hast angefangen!</w:t>
      </w:r>
    </w:p>
    <w:p w:rsidR="003B32CB" w:rsidRPr="009E2B98" w:rsidRDefault="00E940E0" w:rsidP="00B15D93">
      <w:pPr>
        <w:tabs>
          <w:tab w:val="left" w:pos="1701"/>
        </w:tabs>
        <w:rPr>
          <w:rFonts w:asciiTheme="minorHAnsi" w:hAnsiTheme="minorHAnsi" w:cstheme="minorHAnsi"/>
          <w:b/>
          <w:sz w:val="52"/>
        </w:rPr>
      </w:pPr>
      <w:r w:rsidRPr="009E2B98">
        <w:rPr>
          <w:rFonts w:asciiTheme="minorHAnsi" w:hAnsiTheme="minorHAnsi" w:cstheme="minorHAnsi"/>
          <w:b/>
          <w:sz w:val="52"/>
        </w:rPr>
        <w:t xml:space="preserve">Nein, Du! </w:t>
      </w:r>
      <w:r w:rsidR="005231FC" w:rsidRPr="009E2B98">
        <w:rPr>
          <w:rFonts w:asciiTheme="minorHAnsi" w:hAnsiTheme="minorHAnsi" w:cstheme="minorHAnsi"/>
          <w:b/>
          <w:sz w:val="56"/>
        </w:rPr>
        <w:br/>
      </w:r>
      <w:r w:rsidR="00A26925" w:rsidRPr="009E2B98">
        <w:rPr>
          <w:rFonts w:asciiTheme="minorHAnsi" w:hAnsiTheme="minorHAnsi" w:cstheme="minorHAnsi"/>
          <w:sz w:val="20"/>
        </w:rPr>
        <w:t xml:space="preserve">von David </w:t>
      </w:r>
      <w:proofErr w:type="spellStart"/>
      <w:r w:rsidR="00A26925" w:rsidRPr="009E2B98">
        <w:rPr>
          <w:rFonts w:asciiTheme="minorHAnsi" w:hAnsiTheme="minorHAnsi" w:cstheme="minorHAnsi"/>
          <w:sz w:val="20"/>
        </w:rPr>
        <w:t>Mc</w:t>
      </w:r>
      <w:r w:rsidR="000C474C" w:rsidRPr="009E2B98">
        <w:rPr>
          <w:rFonts w:asciiTheme="minorHAnsi" w:hAnsiTheme="minorHAnsi" w:cstheme="minorHAnsi"/>
          <w:sz w:val="20"/>
        </w:rPr>
        <w:t>Ke</w:t>
      </w:r>
      <w:r w:rsidR="00A26925" w:rsidRPr="009E2B98">
        <w:rPr>
          <w:rFonts w:asciiTheme="minorHAnsi" w:hAnsiTheme="minorHAnsi" w:cstheme="minorHAnsi"/>
          <w:sz w:val="20"/>
        </w:rPr>
        <w:t>e</w:t>
      </w:r>
      <w:proofErr w:type="spellEnd"/>
    </w:p>
    <w:p w:rsidR="00E940E0" w:rsidRPr="009E2B98" w:rsidRDefault="00E940E0" w:rsidP="00B15D93">
      <w:pPr>
        <w:tabs>
          <w:tab w:val="left" w:pos="1701"/>
        </w:tabs>
        <w:rPr>
          <w:rFonts w:asciiTheme="minorHAnsi" w:hAnsiTheme="minorHAnsi" w:cstheme="minorHAnsi"/>
          <w:sz w:val="52"/>
        </w:rPr>
      </w:pPr>
    </w:p>
    <w:p w:rsidR="00C2775C" w:rsidRPr="009E2B98" w:rsidRDefault="00D42D35" w:rsidP="00B15D93">
      <w:pPr>
        <w:tabs>
          <w:tab w:val="left" w:pos="1701"/>
        </w:tabs>
        <w:rPr>
          <w:rFonts w:asciiTheme="minorHAnsi" w:hAnsiTheme="minorHAnsi" w:cstheme="minorHAnsi"/>
          <w:sz w:val="28"/>
        </w:rPr>
      </w:pPr>
      <w:r w:rsidRPr="009E2B98">
        <w:rPr>
          <w:rFonts w:asciiTheme="minorHAnsi" w:hAnsiTheme="minorHAnsi" w:cstheme="minorHAnsi"/>
          <w:sz w:val="52"/>
        </w:rPr>
        <w:t>Lesetag</w:t>
      </w:r>
      <w:r w:rsidR="00D15B55" w:rsidRPr="009E2B98">
        <w:rPr>
          <w:rFonts w:asciiTheme="minorHAnsi" w:hAnsiTheme="minorHAnsi" w:cstheme="minorHAnsi"/>
          <w:sz w:val="52"/>
        </w:rPr>
        <w:t>e</w:t>
      </w:r>
      <w:r w:rsidR="00921764" w:rsidRPr="009E2B98">
        <w:rPr>
          <w:rFonts w:asciiTheme="minorHAnsi" w:hAnsiTheme="minorHAnsi" w:cstheme="minorHAnsi"/>
          <w:sz w:val="52"/>
        </w:rPr>
        <w:t>buch für Zuhause</w:t>
      </w:r>
    </w:p>
    <w:p w:rsidR="00E940E0" w:rsidRPr="009E2B98" w:rsidRDefault="00E940E0" w:rsidP="00E940E0">
      <w:pPr>
        <w:rPr>
          <w:rFonts w:asciiTheme="minorHAnsi" w:hAnsiTheme="minorHAnsi" w:cstheme="minorHAnsi"/>
          <w:b/>
        </w:rPr>
      </w:pPr>
    </w:p>
    <w:p w:rsidR="00E940E0" w:rsidRPr="009E2B98" w:rsidRDefault="00E940E0" w:rsidP="00E940E0">
      <w:pPr>
        <w:rPr>
          <w:rFonts w:asciiTheme="minorHAnsi" w:hAnsiTheme="minorHAnsi" w:cstheme="minorHAnsi"/>
          <w:b/>
        </w:rPr>
      </w:pPr>
      <w:r w:rsidRPr="009E2B98">
        <w:rPr>
          <w:rFonts w:asciiTheme="minorHAnsi" w:hAnsiTheme="minorHAnsi" w:cstheme="minorHAnsi"/>
          <w:b/>
        </w:rPr>
        <w:t xml:space="preserve">Mit den </w:t>
      </w:r>
      <w:r w:rsidR="009E2B98">
        <w:rPr>
          <w:rFonts w:asciiTheme="minorHAnsi" w:hAnsiTheme="minorHAnsi" w:cstheme="minorHAnsi"/>
          <w:b/>
        </w:rPr>
        <w:t>b</w:t>
      </w:r>
      <w:r w:rsidRPr="009E2B98">
        <w:rPr>
          <w:rFonts w:asciiTheme="minorHAnsi" w:hAnsiTheme="minorHAnsi" w:cstheme="minorHAnsi"/>
          <w:b/>
        </w:rPr>
        <w:t>ewegten Geschichten kannst du ein Buch lesen und dich dabei auch bewegen.</w:t>
      </w:r>
    </w:p>
    <w:p w:rsidR="009E2B98" w:rsidRDefault="009E2B98" w:rsidP="00C2775C">
      <w:pPr>
        <w:spacing w:after="120"/>
        <w:rPr>
          <w:rFonts w:asciiTheme="minorHAnsi" w:hAnsiTheme="minorHAnsi" w:cstheme="minorHAnsi"/>
        </w:rPr>
      </w:pPr>
    </w:p>
    <w:p w:rsidR="002975B6" w:rsidRPr="009E2B98" w:rsidRDefault="002975B6" w:rsidP="00C2775C">
      <w:pPr>
        <w:spacing w:after="120"/>
        <w:rPr>
          <w:rFonts w:asciiTheme="minorHAnsi" w:hAnsiTheme="minorHAnsi" w:cstheme="minorHAnsi"/>
        </w:rPr>
      </w:pPr>
      <w:r w:rsidRPr="009E2B98">
        <w:rPr>
          <w:rFonts w:asciiTheme="minorHAnsi" w:hAnsiTheme="minorHAnsi" w:cstheme="minorHAnsi"/>
        </w:rPr>
        <w:t>Übersicht der Aufträge</w:t>
      </w:r>
    </w:p>
    <w:tbl>
      <w:tblPr>
        <w:tblW w:w="9766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36"/>
        <w:gridCol w:w="4111"/>
        <w:gridCol w:w="4819"/>
      </w:tblGrid>
      <w:tr w:rsidR="002975B6" w:rsidRPr="009E2B98" w:rsidTr="0037045B">
        <w:trPr>
          <w:trHeight w:val="361"/>
        </w:trPr>
        <w:tc>
          <w:tcPr>
            <w:tcW w:w="836" w:type="dxa"/>
            <w:shd w:val="clear" w:color="auto" w:fill="auto"/>
            <w:vAlign w:val="center"/>
          </w:tcPr>
          <w:p w:rsidR="002975B6" w:rsidRPr="009E2B98" w:rsidRDefault="002975B6" w:rsidP="002975B6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9E2B98">
              <w:rPr>
                <w:rFonts w:asciiTheme="minorHAnsi" w:hAnsiTheme="minorHAnsi" w:cstheme="minorHAnsi"/>
              </w:rPr>
              <w:t>Auftrag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2975B6" w:rsidRPr="009E2B98" w:rsidRDefault="002975B6" w:rsidP="002975B6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Titel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975B6" w:rsidRPr="009E2B98" w:rsidRDefault="002302E9" w:rsidP="002975B6">
            <w:pPr>
              <w:pStyle w:val="Kopfze"/>
              <w:ind w:left="141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Beschreibung und Lernziele</w:t>
            </w:r>
          </w:p>
        </w:tc>
      </w:tr>
      <w:tr w:rsidR="00125504" w:rsidRPr="009E2B98" w:rsidTr="00761919">
        <w:trPr>
          <w:trHeight w:val="13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125504" w:rsidRPr="009E2B98" w:rsidRDefault="00921764" w:rsidP="00991C0D">
            <w:pPr>
              <w:rPr>
                <w:rFonts w:asciiTheme="minorHAnsi" w:hAnsiTheme="minorHAnsi" w:cstheme="minorHAnsi"/>
                <w:b/>
                <w:noProof/>
                <w:sz w:val="32"/>
                <w:szCs w:val="32"/>
                <w:lang w:val="de-CH"/>
              </w:rPr>
            </w:pPr>
            <w:r w:rsidRPr="009E2B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val="de-CH"/>
              </w:rPr>
              <w:t>Geschichte hören</w:t>
            </w:r>
          </w:p>
        </w:tc>
      </w:tr>
      <w:tr w:rsidR="002975B6" w:rsidRPr="009E2B98" w:rsidTr="0037045B">
        <w:trPr>
          <w:trHeight w:val="531"/>
        </w:trPr>
        <w:tc>
          <w:tcPr>
            <w:tcW w:w="836" w:type="dxa"/>
            <w:shd w:val="clear" w:color="auto" w:fill="auto"/>
            <w:vAlign w:val="center"/>
          </w:tcPr>
          <w:p w:rsidR="002975B6" w:rsidRPr="009E2B98" w:rsidRDefault="00655FAE" w:rsidP="002975B6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1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0F137D" w:rsidRPr="009E2B98" w:rsidRDefault="00EF578B" w:rsidP="00E940E0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 xml:space="preserve">Video und </w:t>
            </w:r>
            <w:r w:rsidR="0033150E" w:rsidRPr="009E2B98">
              <w:rPr>
                <w:rFonts w:asciiTheme="minorHAnsi" w:hAnsiTheme="minorHAnsi" w:cstheme="minorHAnsi"/>
                <w:sz w:val="28"/>
              </w:rPr>
              <w:t>Hörbuch</w:t>
            </w:r>
          </w:p>
          <w:p w:rsidR="002975B6" w:rsidRPr="009E2B98" w:rsidRDefault="00EF578B" w:rsidP="00E940E0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«</w:t>
            </w:r>
            <w:r w:rsidR="00E940E0" w:rsidRPr="009E2B98">
              <w:rPr>
                <w:rFonts w:asciiTheme="minorHAnsi" w:hAnsiTheme="minorHAnsi" w:cstheme="minorHAnsi"/>
                <w:sz w:val="28"/>
              </w:rPr>
              <w:t>Du hast angefangen</w:t>
            </w:r>
            <w:r w:rsidR="000F137D" w:rsidRPr="009E2B98">
              <w:rPr>
                <w:rFonts w:asciiTheme="minorHAnsi" w:hAnsiTheme="minorHAnsi" w:cstheme="minorHAnsi"/>
                <w:sz w:val="28"/>
              </w:rPr>
              <w:t>! Nein Du!</w:t>
            </w:r>
            <w:r w:rsidRPr="009E2B98">
              <w:rPr>
                <w:rFonts w:asciiTheme="minorHAnsi" w:hAnsiTheme="minorHAnsi" w:cstheme="minorHAnsi"/>
                <w:sz w:val="28"/>
              </w:rPr>
              <w:t>»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0F137D" w:rsidRPr="009E2B98" w:rsidRDefault="00E940E0" w:rsidP="00E940E0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9E2B98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r w:rsidR="00AF1D79" w:rsidRPr="009E2B98">
              <w:rPr>
                <w:rFonts w:asciiTheme="minorHAnsi" w:hAnsiTheme="minorHAnsi" w:cstheme="minorHAnsi"/>
                <w:sz w:val="28"/>
                <w:szCs w:val="28"/>
              </w:rPr>
              <w:t xml:space="preserve">Schauen, </w:t>
            </w:r>
            <w:r w:rsidRPr="009E2B98">
              <w:rPr>
                <w:rFonts w:asciiTheme="minorHAnsi" w:hAnsiTheme="minorHAnsi" w:cstheme="minorHAnsi"/>
                <w:sz w:val="28"/>
                <w:szCs w:val="28"/>
              </w:rPr>
              <w:t>Zuhören</w:t>
            </w:r>
            <w:r w:rsidR="002B308D" w:rsidRPr="009E2B98">
              <w:rPr>
                <w:rFonts w:asciiTheme="minorHAnsi" w:hAnsiTheme="minorHAnsi" w:cstheme="minorHAnsi"/>
                <w:sz w:val="28"/>
                <w:szCs w:val="28"/>
              </w:rPr>
              <w:t xml:space="preserve"> un</w:t>
            </w:r>
            <w:r w:rsidR="000F137D" w:rsidRPr="009E2B98">
              <w:rPr>
                <w:rFonts w:asciiTheme="minorHAnsi" w:hAnsiTheme="minorHAnsi" w:cstheme="minorHAnsi"/>
                <w:sz w:val="28"/>
                <w:szCs w:val="28"/>
              </w:rPr>
              <w:t>d Übungen machen</w:t>
            </w:r>
          </w:p>
          <w:p w:rsidR="00AF1D79" w:rsidRPr="009E2B98" w:rsidRDefault="00AF1D79" w:rsidP="00E940E0">
            <w:pPr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2534F2" w:rsidRPr="009E2B98" w:rsidRDefault="000F137D" w:rsidP="00E940E0">
            <w:pPr>
              <w:ind w:left="141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</w:rPr>
              <w:t>Du brauchst Zugang zu YouTube</w:t>
            </w:r>
          </w:p>
        </w:tc>
      </w:tr>
      <w:tr w:rsidR="000F137D" w:rsidRPr="009E2B98" w:rsidTr="00922CD8">
        <w:trPr>
          <w:trHeight w:val="723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0F137D" w:rsidRPr="009E2B98" w:rsidRDefault="000F137D" w:rsidP="00922CD8">
            <w:pPr>
              <w:pStyle w:val="Kopfze"/>
              <w:ind w:left="978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</w:rPr>
              <w:t xml:space="preserve">Du findest alle Materialien für die Aufgabe </w:t>
            </w:r>
            <w:proofErr w:type="gramStart"/>
            <w:r w:rsidRPr="009E2B98">
              <w:rPr>
                <w:rFonts w:asciiTheme="minorHAnsi" w:hAnsiTheme="minorHAnsi" w:cstheme="minorHAnsi"/>
              </w:rPr>
              <w:t>1  im</w:t>
            </w:r>
            <w:proofErr w:type="gramEnd"/>
            <w:r w:rsidRPr="009E2B98">
              <w:rPr>
                <w:rFonts w:asciiTheme="minorHAnsi" w:hAnsiTheme="minorHAnsi" w:cstheme="minorHAnsi"/>
              </w:rPr>
              <w:t xml:space="preserve"> Ordner „Hören“</w:t>
            </w:r>
            <w:r w:rsidR="00AF1D79" w:rsidRPr="009E2B98">
              <w:rPr>
                <w:rFonts w:asciiTheme="minorHAnsi" w:hAnsiTheme="minorHAnsi" w:cstheme="minorHAnsi"/>
              </w:rPr>
              <w:t xml:space="preserve"> und „Bewegen“</w:t>
            </w:r>
          </w:p>
        </w:tc>
      </w:tr>
      <w:tr w:rsidR="00BD60F9" w:rsidRPr="009E2B98" w:rsidTr="00761919">
        <w:trPr>
          <w:trHeight w:val="13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BD60F9" w:rsidRPr="009E2B98" w:rsidRDefault="00E940E0" w:rsidP="00991C0D">
            <w:pPr>
              <w:rPr>
                <w:rFonts w:asciiTheme="minorHAnsi" w:hAnsiTheme="minorHAnsi" w:cstheme="minorHAnsi"/>
                <w:sz w:val="32"/>
                <w:szCs w:val="32"/>
              </w:rPr>
            </w:pPr>
            <w:r w:rsidRPr="009E2B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val="de-CH"/>
              </w:rPr>
              <w:t>Geschichte</w:t>
            </w:r>
            <w:r w:rsidR="00921764" w:rsidRPr="009E2B98">
              <w:rPr>
                <w:rFonts w:asciiTheme="minorHAnsi" w:hAnsiTheme="minorHAnsi" w:cstheme="minorHAnsi"/>
                <w:b/>
                <w:noProof/>
                <w:sz w:val="32"/>
                <w:szCs w:val="32"/>
                <w:lang w:val="de-CH"/>
              </w:rPr>
              <w:t xml:space="preserve"> lesen</w:t>
            </w:r>
          </w:p>
        </w:tc>
      </w:tr>
      <w:tr w:rsidR="00BD60F9" w:rsidRPr="009E2B98" w:rsidTr="00731D35">
        <w:trPr>
          <w:trHeight w:val="395"/>
        </w:trPr>
        <w:tc>
          <w:tcPr>
            <w:tcW w:w="836" w:type="dxa"/>
            <w:shd w:val="clear" w:color="auto" w:fill="auto"/>
            <w:vAlign w:val="center"/>
          </w:tcPr>
          <w:p w:rsidR="00BD60F9" w:rsidRPr="009E2B98" w:rsidRDefault="00A26925" w:rsidP="002975B6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2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A26925" w:rsidRPr="009E2B98" w:rsidRDefault="00A26925" w:rsidP="002975B6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BD60F9" w:rsidRPr="009E2B98" w:rsidRDefault="00863731" w:rsidP="002975B6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  <w:r w:rsidRPr="009E2B98">
              <w:rPr>
                <w:rFonts w:asciiTheme="minorHAnsi" w:hAnsiTheme="minorHAnsi" w:cstheme="minorHAnsi"/>
                <w:sz w:val="28"/>
                <w:szCs w:val="28"/>
              </w:rPr>
              <w:t>Lesetraining</w:t>
            </w:r>
          </w:p>
          <w:p w:rsidR="00A26925" w:rsidRPr="009E2B98" w:rsidRDefault="00A26925" w:rsidP="002975B6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  <w:vAlign w:val="center"/>
          </w:tcPr>
          <w:p w:rsidR="00BD60F9" w:rsidRPr="009E2B98" w:rsidRDefault="002B308D" w:rsidP="002975B6">
            <w:pPr>
              <w:pStyle w:val="Kopfze"/>
              <w:ind w:left="141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Lesen und Vorlesen</w:t>
            </w:r>
          </w:p>
        </w:tc>
      </w:tr>
      <w:tr w:rsidR="004A4B88" w:rsidRPr="009E2B98" w:rsidTr="00A80F31">
        <w:trPr>
          <w:trHeight w:val="723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4A4B88" w:rsidRPr="009E2B98" w:rsidRDefault="002302E9" w:rsidP="0037045B">
            <w:pPr>
              <w:pStyle w:val="Kopfze"/>
              <w:ind w:left="978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</w:rPr>
              <w:t>Du findest alle Materia</w:t>
            </w:r>
            <w:r w:rsidR="00A2719E" w:rsidRPr="009E2B98">
              <w:rPr>
                <w:rFonts w:asciiTheme="minorHAnsi" w:hAnsiTheme="minorHAnsi" w:cstheme="minorHAnsi"/>
              </w:rPr>
              <w:t>lien für die Aufgabe</w:t>
            </w:r>
            <w:r w:rsidR="00A26925" w:rsidRPr="009E2B98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9E2B98">
              <w:rPr>
                <w:rFonts w:asciiTheme="minorHAnsi" w:hAnsiTheme="minorHAnsi" w:cstheme="minorHAnsi"/>
              </w:rPr>
              <w:t>2  im</w:t>
            </w:r>
            <w:proofErr w:type="gramEnd"/>
            <w:r w:rsidRPr="009E2B98">
              <w:rPr>
                <w:rFonts w:asciiTheme="minorHAnsi" w:hAnsiTheme="minorHAnsi" w:cstheme="minorHAnsi"/>
              </w:rPr>
              <w:t xml:space="preserve"> Ordner „Lesen“.</w:t>
            </w:r>
          </w:p>
        </w:tc>
      </w:tr>
      <w:tr w:rsidR="00BD60F9" w:rsidRPr="009E2B98" w:rsidTr="00761919">
        <w:trPr>
          <w:trHeight w:val="203"/>
        </w:trPr>
        <w:tc>
          <w:tcPr>
            <w:tcW w:w="9766" w:type="dxa"/>
            <w:gridSpan w:val="3"/>
            <w:shd w:val="clear" w:color="auto" w:fill="D9D9D9"/>
            <w:vAlign w:val="center"/>
          </w:tcPr>
          <w:p w:rsidR="00BD60F9" w:rsidRPr="009E2B98" w:rsidRDefault="00921764" w:rsidP="00991C0D">
            <w:pPr>
              <w:rPr>
                <w:rFonts w:asciiTheme="minorHAnsi" w:hAnsiTheme="minorHAnsi" w:cstheme="minorHAnsi"/>
                <w:sz w:val="18"/>
              </w:rPr>
            </w:pPr>
            <w:r w:rsidRPr="009E2B98">
              <w:rPr>
                <w:rFonts w:asciiTheme="minorHAnsi" w:hAnsiTheme="minorHAnsi" w:cstheme="minorHAnsi"/>
                <w:b/>
                <w:noProof/>
                <w:sz w:val="32"/>
                <w:lang w:val="de-CH"/>
              </w:rPr>
              <w:t>Geschichte</w:t>
            </w:r>
            <w:r w:rsidR="00E940E0" w:rsidRPr="009E2B98">
              <w:rPr>
                <w:rFonts w:asciiTheme="minorHAnsi" w:hAnsiTheme="minorHAnsi" w:cstheme="minorHAnsi"/>
                <w:b/>
                <w:noProof/>
                <w:sz w:val="32"/>
                <w:lang w:val="de-CH"/>
              </w:rPr>
              <w:t xml:space="preserve"> bewegen</w:t>
            </w:r>
          </w:p>
        </w:tc>
      </w:tr>
      <w:tr w:rsidR="00F901DF" w:rsidRPr="009E2B98" w:rsidTr="0037045B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:rsidR="00F901DF" w:rsidRPr="009E2B98" w:rsidRDefault="009E4569" w:rsidP="002975B6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3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901DF" w:rsidRPr="009E2B98" w:rsidRDefault="005436F9" w:rsidP="000C474C">
            <w:pPr>
              <w:pStyle w:val="Kopfze"/>
              <w:spacing w:line="264" w:lineRule="auto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 xml:space="preserve">  </w:t>
            </w:r>
            <w:r w:rsidR="000C474C" w:rsidRPr="009E2B98">
              <w:rPr>
                <w:rFonts w:asciiTheme="minorHAnsi" w:hAnsiTheme="minorHAnsi" w:cstheme="minorHAnsi"/>
                <w:sz w:val="28"/>
              </w:rPr>
              <w:t>Bewegungs</w:t>
            </w:r>
            <w:r w:rsidR="009E2B98">
              <w:rPr>
                <w:rFonts w:asciiTheme="minorHAnsi" w:hAnsiTheme="minorHAnsi" w:cstheme="minorHAnsi"/>
                <w:sz w:val="28"/>
              </w:rPr>
              <w:t>übungen</w:t>
            </w:r>
          </w:p>
        </w:tc>
        <w:tc>
          <w:tcPr>
            <w:tcW w:w="4819" w:type="dxa"/>
            <w:vMerge w:val="restart"/>
            <w:shd w:val="clear" w:color="auto" w:fill="auto"/>
            <w:vAlign w:val="center"/>
          </w:tcPr>
          <w:p w:rsidR="00AA5AE4" w:rsidRPr="009E2B98" w:rsidRDefault="002B308D" w:rsidP="002B308D">
            <w:pPr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 xml:space="preserve">  Bewegen und Vorzeigen</w:t>
            </w:r>
          </w:p>
        </w:tc>
      </w:tr>
      <w:tr w:rsidR="00F901DF" w:rsidRPr="009E2B98" w:rsidTr="0037045B">
        <w:trPr>
          <w:trHeight w:val="982"/>
        </w:trPr>
        <w:tc>
          <w:tcPr>
            <w:tcW w:w="836" w:type="dxa"/>
            <w:shd w:val="clear" w:color="auto" w:fill="auto"/>
            <w:vAlign w:val="center"/>
          </w:tcPr>
          <w:p w:rsidR="00F901DF" w:rsidRPr="009E2B98" w:rsidRDefault="009E4569" w:rsidP="002975B6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4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901DF" w:rsidRPr="009E2B98" w:rsidRDefault="000C474C" w:rsidP="00437348">
            <w:pPr>
              <w:pStyle w:val="Kopfze"/>
              <w:spacing w:line="264" w:lineRule="auto"/>
              <w:ind w:left="142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  <w:sz w:val="28"/>
              </w:rPr>
              <w:t>Übungen leiten</w:t>
            </w:r>
          </w:p>
        </w:tc>
        <w:tc>
          <w:tcPr>
            <w:tcW w:w="4819" w:type="dxa"/>
            <w:vMerge/>
            <w:shd w:val="clear" w:color="auto" w:fill="auto"/>
            <w:vAlign w:val="center"/>
          </w:tcPr>
          <w:p w:rsidR="00F901DF" w:rsidRPr="009E2B98" w:rsidRDefault="00F901DF" w:rsidP="002975B6">
            <w:pPr>
              <w:pStyle w:val="Kopfze"/>
              <w:ind w:left="141"/>
              <w:jc w:val="left"/>
              <w:rPr>
                <w:rFonts w:asciiTheme="minorHAnsi" w:hAnsiTheme="minorHAnsi" w:cstheme="minorHAnsi"/>
                <w:sz w:val="28"/>
              </w:rPr>
            </w:pPr>
          </w:p>
        </w:tc>
      </w:tr>
      <w:tr w:rsidR="004A4B88" w:rsidRPr="009E2B98" w:rsidTr="004A4B88">
        <w:trPr>
          <w:trHeight w:val="594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4A4B88" w:rsidRPr="009E2B98" w:rsidRDefault="002302E9" w:rsidP="00655FAE">
            <w:pPr>
              <w:pStyle w:val="Kopfze"/>
              <w:jc w:val="left"/>
              <w:rPr>
                <w:rFonts w:asciiTheme="minorHAnsi" w:hAnsiTheme="minorHAnsi" w:cstheme="minorHAnsi"/>
                <w:sz w:val="28"/>
              </w:rPr>
            </w:pPr>
            <w:r w:rsidRPr="009E2B98">
              <w:rPr>
                <w:rFonts w:asciiTheme="minorHAnsi" w:hAnsiTheme="minorHAnsi" w:cstheme="minorHAnsi"/>
              </w:rPr>
              <w:t xml:space="preserve">                   Du findest all</w:t>
            </w:r>
            <w:r w:rsidR="00A26925" w:rsidRPr="009E2B98">
              <w:rPr>
                <w:rFonts w:asciiTheme="minorHAnsi" w:hAnsiTheme="minorHAnsi" w:cstheme="minorHAnsi"/>
              </w:rPr>
              <w:t>e Materialien für die Aufgaben 3</w:t>
            </w:r>
            <w:r w:rsidR="003B30CD" w:rsidRPr="009E2B98">
              <w:rPr>
                <w:rFonts w:asciiTheme="minorHAnsi" w:hAnsiTheme="minorHAnsi" w:cstheme="minorHAnsi"/>
              </w:rPr>
              <w:t xml:space="preserve"> + </w:t>
            </w:r>
            <w:proofErr w:type="gramStart"/>
            <w:r w:rsidR="003B30CD" w:rsidRPr="009E2B98">
              <w:rPr>
                <w:rFonts w:asciiTheme="minorHAnsi" w:hAnsiTheme="minorHAnsi" w:cstheme="minorHAnsi"/>
              </w:rPr>
              <w:t>4</w:t>
            </w:r>
            <w:r w:rsidR="00A26925" w:rsidRPr="009E2B98">
              <w:rPr>
                <w:rFonts w:asciiTheme="minorHAnsi" w:hAnsiTheme="minorHAnsi" w:cstheme="minorHAnsi"/>
              </w:rPr>
              <w:t xml:space="preserve">  im</w:t>
            </w:r>
            <w:proofErr w:type="gramEnd"/>
            <w:r w:rsidR="00A26925" w:rsidRPr="009E2B98">
              <w:rPr>
                <w:rFonts w:asciiTheme="minorHAnsi" w:hAnsiTheme="minorHAnsi" w:cstheme="minorHAnsi"/>
              </w:rPr>
              <w:t xml:space="preserve"> Ordner „Beweg</w:t>
            </w:r>
            <w:r w:rsidRPr="009E2B98">
              <w:rPr>
                <w:rFonts w:asciiTheme="minorHAnsi" w:hAnsiTheme="minorHAnsi" w:cstheme="minorHAnsi"/>
              </w:rPr>
              <w:t>en“</w:t>
            </w:r>
            <w:r w:rsidR="00EF578B" w:rsidRPr="009E2B98">
              <w:rPr>
                <w:rFonts w:asciiTheme="minorHAnsi" w:hAnsiTheme="minorHAnsi" w:cstheme="minorHAnsi"/>
              </w:rPr>
              <w:t xml:space="preserve"> und „Hören“</w:t>
            </w:r>
            <w:r w:rsidRPr="009E2B98">
              <w:rPr>
                <w:rFonts w:asciiTheme="minorHAnsi" w:hAnsiTheme="minorHAnsi" w:cstheme="minorHAnsi"/>
              </w:rPr>
              <w:t>.</w:t>
            </w:r>
          </w:p>
        </w:tc>
      </w:tr>
      <w:tr w:rsidR="002302E9" w:rsidRPr="009E2B98" w:rsidTr="004A4B88">
        <w:trPr>
          <w:trHeight w:val="594"/>
        </w:trPr>
        <w:tc>
          <w:tcPr>
            <w:tcW w:w="9766" w:type="dxa"/>
            <w:gridSpan w:val="3"/>
            <w:shd w:val="clear" w:color="auto" w:fill="auto"/>
            <w:vAlign w:val="center"/>
          </w:tcPr>
          <w:p w:rsidR="002302E9" w:rsidRPr="009E2B98" w:rsidRDefault="002302E9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E940E0" w:rsidRPr="009E2B98" w:rsidRDefault="00E940E0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E940E0" w:rsidRPr="009E2B98" w:rsidRDefault="00E940E0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2B308D" w:rsidRPr="009E2B98" w:rsidRDefault="002B308D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2B308D" w:rsidRPr="009E2B98" w:rsidRDefault="002B308D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2B308D" w:rsidRPr="009E2B98" w:rsidRDefault="002B308D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2B308D" w:rsidRPr="009E2B98" w:rsidRDefault="002B308D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  <w:p w:rsidR="00E940E0" w:rsidRPr="009E2B98" w:rsidRDefault="00E940E0" w:rsidP="00655FAE">
            <w:pPr>
              <w:pStyle w:val="Kopfze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5B3B0E" w:rsidRPr="009E2B98" w:rsidRDefault="005B3B0E" w:rsidP="005B3B0E">
      <w:pPr>
        <w:spacing w:after="120"/>
        <w:ind w:right="709"/>
        <w:rPr>
          <w:rFonts w:asciiTheme="minorHAnsi" w:hAnsiTheme="minorHAnsi" w:cstheme="minorHAnsi"/>
          <w:sz w:val="28"/>
        </w:rPr>
      </w:pPr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3665"/>
        <w:gridCol w:w="3969"/>
      </w:tblGrid>
      <w:tr w:rsidR="00011798" w:rsidRPr="009E2B98" w:rsidTr="003B30CD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:rsidR="00011798" w:rsidRPr="009E2B98" w:rsidRDefault="00AF1D79" w:rsidP="00011798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130300" cy="571500"/>
                  <wp:effectExtent l="0" t="0" r="0" b="0"/>
                  <wp:docPr id="1" name="Bild 1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5" w:type="dxa"/>
            <w:shd w:val="clear" w:color="auto" w:fill="auto"/>
            <w:vAlign w:val="bottom"/>
          </w:tcPr>
          <w:p w:rsidR="000F137D" w:rsidRPr="009E2B98" w:rsidRDefault="00011798" w:rsidP="00011798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</w:rPr>
              <w:t xml:space="preserve">Lesetagebuch </w:t>
            </w:r>
          </w:p>
          <w:p w:rsidR="00011798" w:rsidRPr="009E2B98" w:rsidRDefault="000F137D" w:rsidP="00011798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  <w:b/>
              </w:rPr>
              <w:t>Du hast angefangen! Nein, Du!</w:t>
            </w:r>
            <w:r w:rsidR="00011798" w:rsidRPr="009E2B98">
              <w:rPr>
                <w:rFonts w:asciiTheme="minorHAnsi" w:hAnsiTheme="minorHAnsi" w:cstheme="minorHAnsi"/>
              </w:rPr>
              <w:t xml:space="preserve"> Auftrag </w:t>
            </w:r>
            <w:r w:rsidR="002B308D" w:rsidRPr="009E2B98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1798" w:rsidRPr="009E2B98" w:rsidRDefault="002B308D" w:rsidP="00011798">
            <w:pPr>
              <w:spacing w:line="360" w:lineRule="auto"/>
              <w:ind w:left="126" w:right="-426"/>
              <w:rPr>
                <w:rFonts w:asciiTheme="minorHAnsi" w:hAnsiTheme="minorHAnsi" w:cstheme="minorHAnsi"/>
                <w:sz w:val="34"/>
                <w:szCs w:val="34"/>
              </w:rPr>
            </w:pPr>
            <w:r w:rsidRPr="009E2B98">
              <w:rPr>
                <w:rFonts w:asciiTheme="minorHAnsi" w:eastAsia="Times New Roman" w:hAnsiTheme="minorHAnsi" w:cstheme="minorHAnsi"/>
                <w:b/>
                <w:sz w:val="34"/>
                <w:szCs w:val="34"/>
                <w:lang w:eastAsia="de-DE"/>
              </w:rPr>
              <w:t>Hörbuch</w:t>
            </w:r>
          </w:p>
        </w:tc>
      </w:tr>
    </w:tbl>
    <w:p w:rsidR="00011798" w:rsidRPr="009E2B98" w:rsidRDefault="00011798" w:rsidP="00011798">
      <w:pPr>
        <w:rPr>
          <w:rFonts w:asciiTheme="minorHAnsi" w:hAnsiTheme="minorHAnsi" w:cstheme="minorHAnsi"/>
        </w:rPr>
      </w:pPr>
    </w:p>
    <w:p w:rsidR="00D43890" w:rsidRPr="009E2B98" w:rsidRDefault="00AF1D79" w:rsidP="00D43890">
      <w:pPr>
        <w:ind w:left="1416" w:hanging="1416"/>
        <w:rPr>
          <w:rFonts w:asciiTheme="minorHAnsi" w:hAnsiTheme="minorHAnsi" w:cstheme="minorHAnsi"/>
          <w:noProof/>
          <w:lang w:val="de-CH"/>
        </w:rPr>
      </w:pP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" name="Bild 2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798" w:rsidRPr="009E2B98">
        <w:rPr>
          <w:rFonts w:asciiTheme="minorHAnsi" w:hAnsiTheme="minorHAnsi" w:cstheme="minorHAnsi"/>
          <w:noProof/>
          <w:lang w:val="de-CH"/>
        </w:rPr>
        <w:tab/>
      </w:r>
      <w:r w:rsidR="00D43890" w:rsidRPr="009E2B98">
        <w:rPr>
          <w:rFonts w:asciiTheme="minorHAnsi" w:hAnsiTheme="minorHAnsi" w:cstheme="minorHAnsi"/>
          <w:sz w:val="28"/>
          <w:szCs w:val="28"/>
        </w:rPr>
        <w:t>Den Text kannst du dir online vorlesen lassen, dann kennst du die Geschichte, du siehst die Bilder dazu.</w:t>
      </w:r>
      <w:r w:rsidR="000F137D" w:rsidRPr="009E2B98">
        <w:rPr>
          <w:rFonts w:asciiTheme="minorHAnsi" w:hAnsiTheme="minorHAnsi" w:cstheme="minorHAnsi"/>
          <w:noProof/>
          <w:lang w:val="de-CH"/>
        </w:rPr>
        <w:t xml:space="preserve"> </w:t>
      </w:r>
    </w:p>
    <w:p w:rsidR="000F137D" w:rsidRPr="009E2B98" w:rsidRDefault="000F137D" w:rsidP="00AF1D79">
      <w:pPr>
        <w:ind w:left="1460" w:hanging="44"/>
        <w:rPr>
          <w:rFonts w:asciiTheme="minorHAnsi" w:hAnsiTheme="minorHAnsi" w:cstheme="minorHAnsi"/>
          <w:color w:val="0000FF"/>
          <w:sz w:val="28"/>
          <w:szCs w:val="28"/>
          <w:u w:val="single"/>
        </w:rPr>
      </w:pPr>
      <w:r w:rsidRPr="009E2B98">
        <w:rPr>
          <w:rFonts w:asciiTheme="minorHAnsi" w:hAnsiTheme="minorHAnsi" w:cstheme="minorHAnsi"/>
          <w:sz w:val="28"/>
          <w:szCs w:val="28"/>
        </w:rPr>
        <w:t>Hier findest d</w:t>
      </w:r>
      <w:r w:rsidR="003B30CD" w:rsidRPr="009E2B98">
        <w:rPr>
          <w:rFonts w:asciiTheme="minorHAnsi" w:hAnsiTheme="minorHAnsi" w:cstheme="minorHAnsi"/>
          <w:sz w:val="28"/>
          <w:szCs w:val="28"/>
        </w:rPr>
        <w:t>u</w:t>
      </w:r>
      <w:r w:rsidRPr="009E2B98">
        <w:rPr>
          <w:rFonts w:asciiTheme="minorHAnsi" w:hAnsiTheme="minorHAnsi" w:cstheme="minorHAnsi"/>
          <w:sz w:val="28"/>
          <w:szCs w:val="28"/>
        </w:rPr>
        <w:t xml:space="preserve"> die Geschichte im Internet: </w:t>
      </w:r>
      <w:hyperlink r:id="rId10" w:history="1">
        <w:r w:rsidRPr="009E2B98">
          <w:rPr>
            <w:rStyle w:val="Hyperlink"/>
            <w:rFonts w:asciiTheme="minorHAnsi" w:hAnsiTheme="minorHAnsi" w:cstheme="minorHAnsi"/>
            <w:sz w:val="28"/>
            <w:szCs w:val="28"/>
          </w:rPr>
          <w:t>https://www.youtube.com/watch?v=w7NzDOys1bk</w:t>
        </w:r>
      </w:hyperlink>
    </w:p>
    <w:p w:rsidR="00011798" w:rsidRPr="009E2B98" w:rsidRDefault="00011798" w:rsidP="00011798">
      <w:pPr>
        <w:ind w:right="709"/>
        <w:rPr>
          <w:rFonts w:asciiTheme="minorHAnsi" w:hAnsiTheme="minorHAnsi" w:cstheme="minorHAnsi"/>
        </w:rPr>
      </w:pPr>
    </w:p>
    <w:p w:rsidR="003B30CD" w:rsidRPr="009E2B98" w:rsidRDefault="00AF1D79" w:rsidP="003B30CD">
      <w:pPr>
        <w:ind w:left="1460" w:hanging="1460"/>
        <w:rPr>
          <w:rFonts w:asciiTheme="minorHAnsi" w:hAnsiTheme="minorHAnsi" w:cstheme="minorHAnsi"/>
          <w:sz w:val="28"/>
          <w:szCs w:val="28"/>
        </w:rPr>
      </w:pP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3" name="Bild 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4" name="Bild 4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11798" w:rsidRPr="009E2B98">
        <w:rPr>
          <w:rFonts w:asciiTheme="minorHAnsi" w:hAnsiTheme="minorHAnsi" w:cstheme="minorHAnsi"/>
        </w:rPr>
        <w:tab/>
      </w:r>
      <w:r w:rsidR="000F137D" w:rsidRPr="009E2B98">
        <w:rPr>
          <w:rFonts w:asciiTheme="minorHAnsi" w:hAnsiTheme="minorHAnsi" w:cstheme="minorHAnsi"/>
          <w:sz w:val="28"/>
          <w:szCs w:val="28"/>
        </w:rPr>
        <w:t xml:space="preserve">Hör dir nun die Geschichte mit dem „Hörbuch“ an.  </w:t>
      </w:r>
    </w:p>
    <w:p w:rsidR="00D43890" w:rsidRPr="009E2B98" w:rsidRDefault="000F137D" w:rsidP="003B30CD">
      <w:pPr>
        <w:ind w:left="1460" w:hanging="44"/>
        <w:rPr>
          <w:rFonts w:asciiTheme="minorHAnsi" w:hAnsiTheme="minorHAnsi" w:cstheme="minorHAnsi"/>
          <w:sz w:val="28"/>
        </w:rPr>
      </w:pPr>
      <w:r w:rsidRPr="009E2B98">
        <w:rPr>
          <w:rFonts w:asciiTheme="minorHAnsi" w:hAnsiTheme="minorHAnsi" w:cstheme="minorHAnsi"/>
          <w:sz w:val="28"/>
          <w:szCs w:val="28"/>
        </w:rPr>
        <w:t>Mache dazu auch die Übungen.</w:t>
      </w:r>
    </w:p>
    <w:p w:rsidR="003B30CD" w:rsidRDefault="003B30CD" w:rsidP="00011798">
      <w:pPr>
        <w:spacing w:after="120"/>
        <w:ind w:right="709"/>
        <w:rPr>
          <w:rFonts w:asciiTheme="minorHAnsi" w:hAnsiTheme="minorHAnsi" w:cstheme="minorHAnsi"/>
        </w:rPr>
      </w:pPr>
    </w:p>
    <w:p w:rsidR="009E2B98" w:rsidRDefault="009E2B98" w:rsidP="00011798">
      <w:pPr>
        <w:spacing w:after="120"/>
        <w:ind w:right="709"/>
        <w:rPr>
          <w:rFonts w:asciiTheme="minorHAnsi" w:hAnsiTheme="minorHAnsi" w:cstheme="minorHAnsi"/>
        </w:rPr>
      </w:pPr>
    </w:p>
    <w:p w:rsidR="009E2B98" w:rsidRDefault="009E2B98" w:rsidP="00011798">
      <w:pPr>
        <w:spacing w:after="120"/>
        <w:ind w:right="709"/>
        <w:rPr>
          <w:rFonts w:asciiTheme="minorHAnsi" w:hAnsiTheme="minorHAnsi" w:cstheme="minorHAnsi"/>
        </w:rPr>
      </w:pPr>
    </w:p>
    <w:p w:rsidR="009E2B98" w:rsidRPr="009E2B98" w:rsidRDefault="009E2B98" w:rsidP="00011798">
      <w:pPr>
        <w:spacing w:after="120"/>
        <w:ind w:right="709"/>
        <w:rPr>
          <w:rFonts w:asciiTheme="minorHAnsi" w:hAnsiTheme="minorHAnsi" w:cstheme="minorHAnsi"/>
        </w:rPr>
      </w:pPr>
    </w:p>
    <w:p w:rsidR="003B4A6B" w:rsidRPr="009E2B98" w:rsidRDefault="003B4A6B" w:rsidP="009E2B98">
      <w:pPr>
        <w:spacing w:line="360" w:lineRule="auto"/>
        <w:ind w:right="-283"/>
        <w:rPr>
          <w:rFonts w:asciiTheme="minorHAnsi" w:hAnsiTheme="minorHAnsi" w:cstheme="minorHAnsi"/>
          <w:i/>
          <w:color w:val="FF0000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3827"/>
        <w:gridCol w:w="3402"/>
      </w:tblGrid>
      <w:tr w:rsidR="003B4A6B" w:rsidRPr="009E2B98" w:rsidTr="003B30CD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3B4A6B" w:rsidRPr="009E2B98" w:rsidRDefault="00AF1D79" w:rsidP="008773D2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8" name="Bild 8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shd w:val="clear" w:color="auto" w:fill="auto"/>
            <w:vAlign w:val="bottom"/>
          </w:tcPr>
          <w:p w:rsidR="000F137D" w:rsidRPr="009E2B98" w:rsidRDefault="003B4A6B" w:rsidP="008773D2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</w:rPr>
              <w:t>Lesetagebuc</w:t>
            </w:r>
            <w:r w:rsidR="000F137D" w:rsidRPr="009E2B98">
              <w:rPr>
                <w:rFonts w:asciiTheme="minorHAnsi" w:hAnsiTheme="minorHAnsi" w:cstheme="minorHAnsi"/>
                <w:b/>
              </w:rPr>
              <w:t>h</w:t>
            </w:r>
          </w:p>
          <w:p w:rsidR="003B4A6B" w:rsidRPr="009E2B98" w:rsidRDefault="003B30CD" w:rsidP="008773D2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  <w:b/>
              </w:rPr>
              <w:t>D</w:t>
            </w:r>
            <w:r w:rsidR="000F137D" w:rsidRPr="009E2B98">
              <w:rPr>
                <w:rFonts w:asciiTheme="minorHAnsi" w:hAnsiTheme="minorHAnsi" w:cstheme="minorHAnsi"/>
                <w:b/>
              </w:rPr>
              <w:t>u hast angefangen! Nein, Du!</w:t>
            </w:r>
            <w:r w:rsidR="000F137D" w:rsidRPr="009E2B98">
              <w:rPr>
                <w:rFonts w:asciiTheme="minorHAnsi" w:hAnsiTheme="minorHAnsi" w:cstheme="minorHAnsi"/>
              </w:rPr>
              <w:t xml:space="preserve"> </w:t>
            </w:r>
            <w:r w:rsidR="003B4A6B" w:rsidRPr="009E2B98">
              <w:rPr>
                <w:rFonts w:asciiTheme="minorHAnsi" w:hAnsiTheme="minorHAnsi" w:cstheme="minorHAnsi"/>
              </w:rPr>
              <w:t xml:space="preserve"> Auftrag </w:t>
            </w:r>
            <w:r w:rsidR="000F137D" w:rsidRPr="009E2B98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B4A6B" w:rsidRPr="009E2B98" w:rsidRDefault="003B4A6B" w:rsidP="008773D2">
            <w:pPr>
              <w:pStyle w:val="Kopfze"/>
              <w:ind w:left="142"/>
              <w:jc w:val="left"/>
              <w:rPr>
                <w:rFonts w:asciiTheme="minorHAnsi" w:hAnsiTheme="minorHAnsi" w:cstheme="minorHAnsi"/>
                <w:sz w:val="36"/>
              </w:rPr>
            </w:pPr>
            <w:r w:rsidRPr="009E2B98">
              <w:rPr>
                <w:rFonts w:asciiTheme="minorHAnsi" w:hAnsiTheme="minorHAnsi" w:cstheme="minorHAnsi"/>
                <w:b/>
                <w:sz w:val="36"/>
              </w:rPr>
              <w:t>Lesetraining</w:t>
            </w:r>
          </w:p>
        </w:tc>
      </w:tr>
    </w:tbl>
    <w:p w:rsidR="00A26925" w:rsidRPr="009E2B98" w:rsidRDefault="00AF1D79" w:rsidP="000C474C">
      <w:pPr>
        <w:ind w:left="1416" w:hanging="1416"/>
        <w:rPr>
          <w:rFonts w:asciiTheme="minorHAnsi" w:hAnsiTheme="minorHAnsi" w:cstheme="minorHAnsi"/>
          <w:sz w:val="28"/>
          <w:szCs w:val="28"/>
        </w:rPr>
      </w:pPr>
      <w:r w:rsidRPr="009E2B98">
        <w:rPr>
          <w:rFonts w:asciiTheme="minorHAnsi" w:hAnsiTheme="minorHAnsi" w:cstheme="minorHAnsi"/>
          <w:noProof/>
          <w:lang w:eastAsia="de-DE"/>
        </w:rPr>
        <w:drawing>
          <wp:inline distT="0" distB="0" distL="0" distR="0">
            <wp:extent cx="431800" cy="317500"/>
            <wp:effectExtent l="0" t="0" r="0" b="0"/>
            <wp:docPr id="9" name="Bild 54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54" descr="Beschreibung: 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4A6B" w:rsidRPr="009E2B98">
        <w:rPr>
          <w:rFonts w:asciiTheme="minorHAnsi" w:hAnsiTheme="minorHAnsi" w:cstheme="minorHAnsi"/>
          <w:noProof/>
          <w:lang w:val="de-CH"/>
        </w:rPr>
        <w:tab/>
      </w:r>
      <w:r w:rsidR="000C474C" w:rsidRPr="009E2B98">
        <w:rPr>
          <w:rFonts w:asciiTheme="minorHAnsi" w:hAnsiTheme="minorHAnsi" w:cstheme="minorHAnsi"/>
          <w:sz w:val="28"/>
          <w:szCs w:val="28"/>
        </w:rPr>
        <w:t xml:space="preserve">Jetzt trainierst du das Lesen! Es gibt dazu </w:t>
      </w:r>
      <w:r w:rsidR="00A26925" w:rsidRPr="009E2B98">
        <w:rPr>
          <w:rFonts w:asciiTheme="minorHAnsi" w:hAnsiTheme="minorHAnsi" w:cstheme="minorHAnsi"/>
          <w:sz w:val="28"/>
          <w:szCs w:val="28"/>
        </w:rPr>
        <w:t>drei</w:t>
      </w:r>
      <w:r w:rsidR="000C474C" w:rsidRPr="009E2B98">
        <w:rPr>
          <w:rFonts w:asciiTheme="minorHAnsi" w:hAnsiTheme="minorHAnsi" w:cstheme="minorHAnsi"/>
          <w:sz w:val="28"/>
          <w:szCs w:val="28"/>
        </w:rPr>
        <w:t xml:space="preserve"> Lesetrainings. </w:t>
      </w:r>
    </w:p>
    <w:p w:rsidR="000C474C" w:rsidRPr="009E2B98" w:rsidRDefault="003B4A6B" w:rsidP="00A26925">
      <w:pPr>
        <w:ind w:left="1416"/>
        <w:rPr>
          <w:rFonts w:asciiTheme="minorHAnsi" w:hAnsiTheme="minorHAnsi" w:cstheme="minorHAnsi"/>
          <w:b/>
          <w:noProof/>
          <w:sz w:val="28"/>
          <w:lang w:val="de-CH"/>
        </w:rPr>
      </w:pPr>
      <w:r w:rsidRPr="009E2B98">
        <w:rPr>
          <w:rFonts w:asciiTheme="minorHAnsi" w:hAnsiTheme="minorHAnsi" w:cstheme="minorHAnsi"/>
          <w:noProof/>
          <w:sz w:val="28"/>
          <w:lang w:val="de-CH"/>
        </w:rPr>
        <w:t>Du sollst dabei LAUT vorlesen.</w:t>
      </w:r>
      <w:r w:rsidRPr="009E2B98">
        <w:rPr>
          <w:rFonts w:asciiTheme="minorHAnsi" w:hAnsiTheme="minorHAnsi" w:cstheme="minorHAnsi"/>
          <w:noProof/>
          <w:sz w:val="28"/>
          <w:lang w:val="de-CH"/>
        </w:rPr>
        <w:br/>
      </w:r>
    </w:p>
    <w:p w:rsidR="003B4A6B" w:rsidRPr="009E2B98" w:rsidRDefault="003B4A6B" w:rsidP="00A2719E">
      <w:pPr>
        <w:ind w:left="1416"/>
        <w:rPr>
          <w:rFonts w:asciiTheme="minorHAnsi" w:hAnsiTheme="minorHAnsi" w:cstheme="minorHAnsi"/>
          <w:b/>
          <w:noProof/>
          <w:sz w:val="28"/>
          <w:lang w:val="de-CH"/>
        </w:rPr>
      </w:pPr>
      <w:r w:rsidRPr="009E2B98">
        <w:rPr>
          <w:rFonts w:asciiTheme="minorHAnsi" w:hAnsiTheme="minorHAnsi" w:cstheme="minorHAnsi"/>
          <w:b/>
          <w:noProof/>
          <w:sz w:val="28"/>
          <w:lang w:val="de-CH"/>
        </w:rPr>
        <w:t>Info zum Lesetraining L4 «schnelle Augen»:</w:t>
      </w:r>
      <w:r w:rsidRPr="009E2B98">
        <w:rPr>
          <w:rFonts w:asciiTheme="minorHAnsi" w:hAnsiTheme="minorHAnsi" w:cstheme="minorHAnsi"/>
          <w:noProof/>
          <w:sz w:val="28"/>
          <w:lang w:val="de-CH"/>
        </w:rPr>
        <w:t xml:space="preserve"> </w:t>
      </w:r>
      <w:r w:rsidRPr="009E2B98">
        <w:rPr>
          <w:rFonts w:asciiTheme="minorHAnsi" w:hAnsiTheme="minorHAnsi" w:cstheme="minorHAnsi"/>
          <w:noProof/>
          <w:sz w:val="28"/>
          <w:lang w:val="de-CH"/>
        </w:rPr>
        <w:br/>
        <w:t xml:space="preserve">Hole bei einer Lücke mit den Augen das Wort </w:t>
      </w:r>
      <w:r w:rsidR="000A4DF4" w:rsidRPr="009E2B98">
        <w:rPr>
          <w:rFonts w:asciiTheme="minorHAnsi" w:hAnsiTheme="minorHAnsi" w:cstheme="minorHAnsi"/>
          <w:noProof/>
          <w:sz w:val="28"/>
          <w:lang w:val="de-CH"/>
        </w:rPr>
        <w:t>rechts auf derselben Zeile. Übe</w:t>
      </w:r>
      <w:r w:rsidRPr="009E2B98">
        <w:rPr>
          <w:rFonts w:asciiTheme="minorHAnsi" w:hAnsiTheme="minorHAnsi" w:cstheme="minorHAnsi"/>
          <w:noProof/>
          <w:sz w:val="28"/>
          <w:lang w:val="de-CH"/>
        </w:rPr>
        <w:t xml:space="preserve"> so lange, bis Du das ohne zu stocken schaffst!</w:t>
      </w:r>
      <w:r w:rsidRPr="009E2B98">
        <w:rPr>
          <w:rFonts w:asciiTheme="minorHAnsi" w:hAnsiTheme="minorHAnsi" w:cstheme="minorHAnsi"/>
          <w:noProof/>
          <w:sz w:val="28"/>
          <w:lang w:val="de-CH"/>
        </w:rPr>
        <w:br/>
      </w:r>
    </w:p>
    <w:p w:rsidR="003B4A6B" w:rsidRPr="009E2B98" w:rsidRDefault="00AF1D79" w:rsidP="003B4A6B">
      <w:pPr>
        <w:ind w:left="1701" w:right="709" w:hanging="2127"/>
        <w:rPr>
          <w:rFonts w:asciiTheme="minorHAnsi" w:hAnsiTheme="minorHAnsi" w:cstheme="minorHAnsi"/>
          <w:noProof/>
          <w:sz w:val="28"/>
          <w:lang w:val="de-CH"/>
        </w:rPr>
      </w:pPr>
      <w:r w:rsidRPr="009E2B98">
        <w:rPr>
          <w:rFonts w:asciiTheme="minorHAnsi" w:hAnsiTheme="minorHAnsi" w:cstheme="minorHAnsi"/>
          <w:noProof/>
          <w:sz w:val="28"/>
          <w:lang w:eastAsia="de-DE"/>
        </w:rPr>
        <w:drawing>
          <wp:inline distT="0" distB="0" distL="0" distR="0">
            <wp:extent cx="431800" cy="317500"/>
            <wp:effectExtent l="0" t="0" r="0" b="0"/>
            <wp:docPr id="10" name="Bild 62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2" descr="Beschreibung: 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B98">
        <w:rPr>
          <w:rFonts w:asciiTheme="minorHAnsi" w:hAnsiTheme="minorHAnsi" w:cstheme="minorHAnsi"/>
          <w:noProof/>
          <w:sz w:val="28"/>
          <w:lang w:eastAsia="de-DE"/>
        </w:rPr>
        <w:drawing>
          <wp:inline distT="0" distB="0" distL="0" distR="0">
            <wp:extent cx="431800" cy="317500"/>
            <wp:effectExtent l="0" t="0" r="0" b="0"/>
            <wp:docPr id="11" name="Bild 63" descr="Beschreibung: 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63" descr="Beschreibung: 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B98">
        <w:rPr>
          <w:rFonts w:asciiTheme="minorHAnsi" w:hAnsiTheme="minorHAnsi" w:cstheme="minorHAnsi"/>
          <w:noProof/>
          <w:sz w:val="28"/>
          <w:lang w:val="de-CH"/>
        </w:rPr>
        <w:tab/>
      </w:r>
      <w:r w:rsidR="003B4A6B" w:rsidRPr="009E2B98">
        <w:rPr>
          <w:rFonts w:asciiTheme="minorHAnsi" w:hAnsiTheme="minorHAnsi" w:cstheme="minorHAnsi"/>
          <w:sz w:val="28"/>
          <w:szCs w:val="28"/>
        </w:rPr>
        <w:t xml:space="preserve">Wähle nun </w:t>
      </w:r>
      <w:r w:rsidR="002B308D" w:rsidRPr="009E2B98">
        <w:rPr>
          <w:rFonts w:asciiTheme="minorHAnsi" w:hAnsiTheme="minorHAnsi" w:cstheme="minorHAnsi"/>
          <w:sz w:val="28"/>
          <w:szCs w:val="28"/>
        </w:rPr>
        <w:t>ei</w:t>
      </w:r>
      <w:r w:rsidR="00A2719E" w:rsidRPr="009E2B98">
        <w:rPr>
          <w:rFonts w:asciiTheme="minorHAnsi" w:hAnsiTheme="minorHAnsi" w:cstheme="minorHAnsi"/>
          <w:sz w:val="28"/>
          <w:szCs w:val="28"/>
        </w:rPr>
        <w:t>ne Seite</w:t>
      </w:r>
      <w:r w:rsidR="003B4A6B" w:rsidRPr="009E2B98">
        <w:rPr>
          <w:rFonts w:asciiTheme="minorHAnsi" w:hAnsiTheme="minorHAnsi" w:cstheme="minorHAnsi"/>
          <w:sz w:val="28"/>
          <w:szCs w:val="28"/>
        </w:rPr>
        <w:t xml:space="preserve"> der Lesetrainings aus und übe diese immer schneller zu lesen. </w:t>
      </w:r>
      <w:r w:rsidR="003B4A6B" w:rsidRPr="009E2B98">
        <w:rPr>
          <w:rFonts w:asciiTheme="minorHAnsi" w:hAnsiTheme="minorHAnsi" w:cstheme="minorHAnsi"/>
          <w:sz w:val="28"/>
          <w:szCs w:val="28"/>
        </w:rPr>
        <w:br/>
        <w:t>Achte darauf, dass man dich noch versteht, auch wenn du immer schneller liest.</w:t>
      </w:r>
    </w:p>
    <w:p w:rsidR="000E72BB" w:rsidRPr="009E2B98" w:rsidRDefault="000E72BB" w:rsidP="00F034CE">
      <w:pPr>
        <w:spacing w:after="120" w:line="360" w:lineRule="auto"/>
        <w:ind w:right="709"/>
        <w:rPr>
          <w:rFonts w:asciiTheme="minorHAnsi" w:hAnsiTheme="minorHAnsi" w:cstheme="minorHAnsi"/>
          <w:sz w:val="28"/>
        </w:rPr>
      </w:pPr>
    </w:p>
    <w:p w:rsidR="00A2719E" w:rsidRDefault="00A2719E" w:rsidP="00F034CE">
      <w:pPr>
        <w:spacing w:after="120" w:line="360" w:lineRule="auto"/>
        <w:ind w:right="709"/>
        <w:rPr>
          <w:rFonts w:asciiTheme="minorHAnsi" w:hAnsiTheme="minorHAnsi" w:cstheme="minorHAnsi"/>
          <w:sz w:val="28"/>
        </w:rPr>
      </w:pPr>
    </w:p>
    <w:p w:rsidR="009E2B98" w:rsidRDefault="009E2B98" w:rsidP="00F034CE">
      <w:pPr>
        <w:spacing w:after="120" w:line="360" w:lineRule="auto"/>
        <w:ind w:right="709"/>
        <w:rPr>
          <w:rFonts w:asciiTheme="minorHAnsi" w:hAnsiTheme="minorHAnsi" w:cstheme="minorHAnsi"/>
          <w:sz w:val="28"/>
        </w:rPr>
      </w:pPr>
    </w:p>
    <w:p w:rsidR="009E2B98" w:rsidRDefault="009E2B98" w:rsidP="00F034CE">
      <w:pPr>
        <w:spacing w:after="120" w:line="360" w:lineRule="auto"/>
        <w:ind w:right="709"/>
        <w:rPr>
          <w:rFonts w:asciiTheme="minorHAnsi" w:hAnsiTheme="minorHAnsi" w:cstheme="minorHAnsi"/>
          <w:sz w:val="28"/>
        </w:rPr>
      </w:pPr>
    </w:p>
    <w:p w:rsidR="009E2B98" w:rsidRPr="009E2B98" w:rsidRDefault="009E2B98" w:rsidP="00F034CE">
      <w:pPr>
        <w:spacing w:after="120" w:line="360" w:lineRule="auto"/>
        <w:ind w:right="709"/>
        <w:rPr>
          <w:rFonts w:asciiTheme="minorHAnsi" w:hAnsiTheme="minorHAnsi" w:cstheme="minorHAnsi"/>
          <w:sz w:val="28"/>
        </w:rPr>
      </w:pPr>
      <w:bookmarkStart w:id="0" w:name="_GoBack"/>
      <w:bookmarkEnd w:id="0"/>
    </w:p>
    <w:tbl>
      <w:tblPr>
        <w:tblW w:w="9624" w:type="dxa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0"/>
        <w:gridCol w:w="3807"/>
        <w:gridCol w:w="3827"/>
      </w:tblGrid>
      <w:tr w:rsidR="003C10DF" w:rsidRPr="009E2B98" w:rsidTr="003B30CD">
        <w:trPr>
          <w:trHeight w:val="885"/>
        </w:trPr>
        <w:tc>
          <w:tcPr>
            <w:tcW w:w="1990" w:type="dxa"/>
            <w:shd w:val="clear" w:color="auto" w:fill="auto"/>
            <w:vAlign w:val="center"/>
          </w:tcPr>
          <w:p w:rsidR="003C10DF" w:rsidRPr="009E2B98" w:rsidRDefault="00AF1D79" w:rsidP="001F4AD9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  <w:noProof/>
              </w:rPr>
              <w:lastRenderedPageBreak/>
              <w:drawing>
                <wp:inline distT="0" distB="0" distL="0" distR="0">
                  <wp:extent cx="1130300" cy="571500"/>
                  <wp:effectExtent l="0" t="0" r="0" b="0"/>
                  <wp:docPr id="12" name="Bild 12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07" w:type="dxa"/>
            <w:shd w:val="clear" w:color="auto" w:fill="auto"/>
            <w:vAlign w:val="bottom"/>
          </w:tcPr>
          <w:p w:rsidR="000F137D" w:rsidRPr="009E2B98" w:rsidRDefault="003C10DF" w:rsidP="001F4AD9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</w:rPr>
              <w:t>Lesetagebuch</w:t>
            </w:r>
          </w:p>
          <w:p w:rsidR="003C10DF" w:rsidRPr="009E2B98" w:rsidRDefault="000F137D" w:rsidP="001F4AD9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  <w:b/>
              </w:rPr>
              <w:t>Du hast angefangen! Nein, Du!</w:t>
            </w:r>
            <w:r w:rsidRPr="009E2B98">
              <w:rPr>
                <w:rFonts w:asciiTheme="minorHAnsi" w:hAnsiTheme="minorHAnsi" w:cstheme="minorHAnsi"/>
              </w:rPr>
              <w:t xml:space="preserve"> </w:t>
            </w:r>
            <w:r w:rsidR="003B4A6B" w:rsidRPr="009E2B98">
              <w:rPr>
                <w:rFonts w:asciiTheme="minorHAnsi" w:hAnsiTheme="minorHAnsi" w:cstheme="minorHAnsi"/>
              </w:rPr>
              <w:t xml:space="preserve">Auftrag </w:t>
            </w:r>
            <w:r w:rsidR="002B308D" w:rsidRPr="009E2B98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3C10DF" w:rsidRPr="009E2B98" w:rsidRDefault="002B308D" w:rsidP="0033150E">
            <w:pPr>
              <w:spacing w:line="360" w:lineRule="auto"/>
              <w:ind w:left="126" w:right="-426"/>
              <w:rPr>
                <w:rFonts w:asciiTheme="minorHAnsi" w:hAnsiTheme="minorHAnsi" w:cstheme="minorHAnsi"/>
                <w:sz w:val="34"/>
                <w:szCs w:val="34"/>
              </w:rPr>
            </w:pPr>
            <w:r w:rsidRPr="009E2B98">
              <w:rPr>
                <w:rFonts w:asciiTheme="minorHAnsi" w:eastAsia="Times New Roman" w:hAnsiTheme="minorHAnsi" w:cstheme="minorHAnsi"/>
                <w:b/>
                <w:sz w:val="34"/>
                <w:szCs w:val="34"/>
                <w:lang w:eastAsia="de-DE"/>
              </w:rPr>
              <w:t>Bewegungsübungen</w:t>
            </w:r>
          </w:p>
        </w:tc>
      </w:tr>
    </w:tbl>
    <w:p w:rsidR="003C10DF" w:rsidRPr="009E2B98" w:rsidRDefault="003C10DF" w:rsidP="003C10DF">
      <w:pPr>
        <w:rPr>
          <w:rFonts w:asciiTheme="minorHAnsi" w:hAnsiTheme="minorHAnsi" w:cstheme="minorHAnsi"/>
        </w:rPr>
      </w:pPr>
    </w:p>
    <w:p w:rsidR="003B30CD" w:rsidRPr="009E2B98" w:rsidRDefault="00AF1D79" w:rsidP="009E2B98">
      <w:pPr>
        <w:pStyle w:val="MittleresRaster1-Akzent2"/>
        <w:tabs>
          <w:tab w:val="left" w:pos="1701"/>
        </w:tabs>
        <w:ind w:left="1700" w:hanging="1700"/>
        <w:rPr>
          <w:rFonts w:asciiTheme="minorHAnsi" w:hAnsiTheme="minorHAnsi" w:cstheme="minorHAnsi"/>
          <w:sz w:val="28"/>
        </w:rPr>
      </w:pP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3" name="Bild 13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0CD" w:rsidRPr="009E2B98">
        <w:rPr>
          <w:rFonts w:asciiTheme="minorHAnsi" w:hAnsiTheme="minorHAnsi" w:cstheme="minorHAnsi"/>
          <w:noProof/>
          <w:lang w:val="de-CH"/>
        </w:rPr>
        <w:tab/>
      </w:r>
      <w:r w:rsidR="003B30CD" w:rsidRPr="009E2B98">
        <w:rPr>
          <w:rFonts w:asciiTheme="minorHAnsi" w:hAnsiTheme="minorHAnsi" w:cstheme="minorHAnsi"/>
          <w:noProof/>
          <w:lang w:val="de-CH"/>
        </w:rPr>
        <w:tab/>
      </w:r>
      <w:r w:rsidR="003B30CD" w:rsidRPr="009E2B98">
        <w:rPr>
          <w:rFonts w:asciiTheme="minorHAnsi" w:hAnsiTheme="minorHAnsi" w:cstheme="minorHAnsi"/>
          <w:sz w:val="28"/>
        </w:rPr>
        <w:t xml:space="preserve">Höre Dir die Geschichte (Audio-Datei mp3) </w:t>
      </w:r>
      <w:r w:rsidR="009E2B98">
        <w:rPr>
          <w:rFonts w:asciiTheme="minorHAnsi" w:hAnsiTheme="minorHAnsi" w:cstheme="minorHAnsi"/>
          <w:sz w:val="28"/>
        </w:rPr>
        <w:t xml:space="preserve">nochmals </w:t>
      </w:r>
      <w:r w:rsidR="003B30CD" w:rsidRPr="009E2B98">
        <w:rPr>
          <w:rFonts w:asciiTheme="minorHAnsi" w:hAnsiTheme="minorHAnsi" w:cstheme="minorHAnsi"/>
          <w:sz w:val="28"/>
        </w:rPr>
        <w:t xml:space="preserve">an und mach bei den Konzentrations-Übungen mit. Du brauchst dazu etwas Platz, um Dich bewegen zu können. </w:t>
      </w:r>
    </w:p>
    <w:p w:rsidR="003B30CD" w:rsidRPr="009E2B98" w:rsidRDefault="003B30CD" w:rsidP="003B30CD">
      <w:pPr>
        <w:ind w:left="1701" w:right="709" w:hanging="2127"/>
        <w:rPr>
          <w:rFonts w:asciiTheme="minorHAnsi" w:hAnsiTheme="minorHAnsi" w:cstheme="minorHAnsi"/>
        </w:rPr>
      </w:pPr>
    </w:p>
    <w:p w:rsidR="003B30CD" w:rsidRPr="009E2B98" w:rsidRDefault="00AF1D79" w:rsidP="003B30CD">
      <w:pPr>
        <w:ind w:left="1701" w:right="709" w:hanging="2127"/>
        <w:rPr>
          <w:rFonts w:asciiTheme="minorHAnsi" w:hAnsiTheme="minorHAnsi" w:cstheme="minorHAnsi"/>
          <w:sz w:val="28"/>
        </w:rPr>
      </w:pP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4" name="Bild 14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15" name="Bild 15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30CD" w:rsidRPr="009E2B98">
        <w:rPr>
          <w:rFonts w:asciiTheme="minorHAnsi" w:hAnsiTheme="minorHAnsi" w:cstheme="minorHAnsi"/>
        </w:rPr>
        <w:tab/>
      </w:r>
      <w:r w:rsidR="003B30CD" w:rsidRPr="009E2B98">
        <w:rPr>
          <w:rFonts w:asciiTheme="minorHAnsi" w:hAnsiTheme="minorHAnsi" w:cstheme="minorHAnsi"/>
          <w:sz w:val="28"/>
        </w:rPr>
        <w:t xml:space="preserve">Schau Dir nun die Erklärungen / Anleitungen zu den Übungen im Ordner «Bewegen» an und versuche sie nochmals zu machen. Mache jede Übung mindestens 2 Minuten. Erinnere Dich dabei an die Geschichte. </w:t>
      </w:r>
    </w:p>
    <w:p w:rsidR="00615C33" w:rsidRPr="009E2B98" w:rsidRDefault="00615C33" w:rsidP="00615C33">
      <w:pPr>
        <w:rPr>
          <w:rFonts w:asciiTheme="minorHAnsi" w:hAnsiTheme="minorHAnsi" w:cstheme="minorHAnsi"/>
        </w:rPr>
      </w:pPr>
    </w:p>
    <w:p w:rsidR="003D3433" w:rsidRPr="009E2B98" w:rsidRDefault="003D3433" w:rsidP="00615C33">
      <w:pPr>
        <w:rPr>
          <w:rFonts w:asciiTheme="minorHAnsi" w:hAnsiTheme="minorHAnsi" w:cstheme="minorHAnsi"/>
        </w:rPr>
      </w:pPr>
    </w:p>
    <w:p w:rsidR="002B308D" w:rsidRPr="009E2B98" w:rsidRDefault="002B308D" w:rsidP="00615C33">
      <w:pPr>
        <w:rPr>
          <w:rFonts w:asciiTheme="minorHAnsi" w:hAnsiTheme="minorHAnsi" w:cstheme="minorHAnsi"/>
        </w:rPr>
      </w:pPr>
    </w:p>
    <w:p w:rsidR="003B30CD" w:rsidRPr="009E2B98" w:rsidRDefault="003B30CD" w:rsidP="00615C33">
      <w:pPr>
        <w:rPr>
          <w:rFonts w:asciiTheme="minorHAnsi" w:hAnsiTheme="minorHAnsi" w:cstheme="minorHAnsi"/>
        </w:rPr>
      </w:pPr>
    </w:p>
    <w:p w:rsidR="003B30CD" w:rsidRPr="009E2B98" w:rsidRDefault="003B30CD" w:rsidP="00615C33">
      <w:pPr>
        <w:rPr>
          <w:rFonts w:asciiTheme="minorHAnsi" w:hAnsiTheme="minorHAnsi" w:cstheme="minorHAnsi"/>
        </w:rPr>
      </w:pPr>
    </w:p>
    <w:p w:rsidR="00451936" w:rsidRPr="009E2B98" w:rsidRDefault="00451936" w:rsidP="00615C33">
      <w:pPr>
        <w:rPr>
          <w:rFonts w:asciiTheme="minorHAnsi" w:hAnsiTheme="minorHAnsi" w:cstheme="minorHAnsi"/>
        </w:rPr>
      </w:pPr>
    </w:p>
    <w:p w:rsidR="00451936" w:rsidRPr="009E2B98" w:rsidRDefault="00451936" w:rsidP="00451936">
      <w:pPr>
        <w:rPr>
          <w:rFonts w:asciiTheme="minorHAnsi" w:hAnsiTheme="minorHAnsi" w:cstheme="minorHAnsi"/>
        </w:rPr>
      </w:pPr>
    </w:p>
    <w:tbl>
      <w:tblPr>
        <w:tblW w:w="0" w:type="auto"/>
        <w:tblInd w:w="15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8"/>
        <w:gridCol w:w="3969"/>
        <w:gridCol w:w="3260"/>
      </w:tblGrid>
      <w:tr w:rsidR="00451936" w:rsidRPr="009E2B98" w:rsidTr="003B30CD">
        <w:trPr>
          <w:trHeight w:val="850"/>
        </w:trPr>
        <w:tc>
          <w:tcPr>
            <w:tcW w:w="1828" w:type="dxa"/>
            <w:shd w:val="clear" w:color="auto" w:fill="auto"/>
            <w:vAlign w:val="center"/>
          </w:tcPr>
          <w:p w:rsidR="00451936" w:rsidRPr="009E2B98" w:rsidRDefault="00AF1D79" w:rsidP="00A80F31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  <w:noProof/>
              </w:rPr>
              <w:drawing>
                <wp:inline distT="0" distB="0" distL="0" distR="0">
                  <wp:extent cx="1130300" cy="571500"/>
                  <wp:effectExtent l="0" t="0" r="0" b="0"/>
                  <wp:docPr id="19" name="Bild 19" descr="bege_bez_rgb_50mm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ege_bez_rgb_50mm"/>
                          <pic:cNvPicPr>
                            <a:picLocks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5932AE" w:rsidRPr="009E2B98" w:rsidRDefault="005932AE" w:rsidP="005932AE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9E2B98">
              <w:rPr>
                <w:rFonts w:asciiTheme="minorHAnsi" w:hAnsiTheme="minorHAnsi" w:cstheme="minorHAnsi"/>
              </w:rPr>
              <w:t>Lesetagebuch</w:t>
            </w:r>
            <w:r w:rsidRPr="009E2B98">
              <w:rPr>
                <w:rFonts w:asciiTheme="minorHAnsi" w:hAnsiTheme="minorHAnsi" w:cstheme="minorHAnsi"/>
                <w:b/>
              </w:rPr>
              <w:t xml:space="preserve"> </w:t>
            </w:r>
          </w:p>
          <w:p w:rsidR="005932AE" w:rsidRPr="009E2B98" w:rsidRDefault="000F137D" w:rsidP="005932AE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  <w:b/>
              </w:rPr>
              <w:t>Du hast angefangen! Nein, Du!</w:t>
            </w:r>
            <w:r w:rsidRPr="009E2B98">
              <w:rPr>
                <w:rFonts w:asciiTheme="minorHAnsi" w:hAnsiTheme="minorHAnsi" w:cstheme="minorHAnsi"/>
              </w:rPr>
              <w:t xml:space="preserve"> </w:t>
            </w:r>
          </w:p>
          <w:p w:rsidR="00451936" w:rsidRPr="009E2B98" w:rsidRDefault="005932AE" w:rsidP="005932AE">
            <w:pPr>
              <w:pStyle w:val="Kopfze"/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9E2B98">
              <w:rPr>
                <w:rFonts w:asciiTheme="minorHAnsi" w:hAnsiTheme="minorHAnsi" w:cstheme="minorHAnsi"/>
              </w:rPr>
              <w:t xml:space="preserve">Auftrag </w:t>
            </w:r>
            <w:r w:rsidR="000F137D" w:rsidRPr="009E2B98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451936" w:rsidRPr="009E2B98" w:rsidRDefault="002B308D" w:rsidP="0033150E">
            <w:pPr>
              <w:pStyle w:val="Kopfze"/>
              <w:ind w:left="142"/>
              <w:jc w:val="left"/>
              <w:rPr>
                <w:rFonts w:asciiTheme="minorHAnsi" w:hAnsiTheme="minorHAnsi" w:cstheme="minorHAnsi"/>
                <w:sz w:val="36"/>
              </w:rPr>
            </w:pPr>
            <w:r w:rsidRPr="009E2B98">
              <w:rPr>
                <w:rFonts w:asciiTheme="minorHAnsi" w:hAnsiTheme="minorHAnsi" w:cstheme="minorHAnsi"/>
                <w:b/>
                <w:sz w:val="36"/>
              </w:rPr>
              <w:t>Übungen leiten</w:t>
            </w:r>
          </w:p>
        </w:tc>
      </w:tr>
    </w:tbl>
    <w:p w:rsidR="00451936" w:rsidRPr="009E2B98" w:rsidRDefault="00451936" w:rsidP="00451936">
      <w:pPr>
        <w:rPr>
          <w:rFonts w:asciiTheme="minorHAnsi" w:hAnsiTheme="minorHAnsi" w:cstheme="minorHAnsi"/>
        </w:rPr>
      </w:pPr>
    </w:p>
    <w:p w:rsidR="002B308D" w:rsidRPr="009E2B98" w:rsidRDefault="00AF1D79" w:rsidP="009E2B98">
      <w:pPr>
        <w:ind w:left="2120" w:hanging="2120"/>
        <w:rPr>
          <w:rFonts w:asciiTheme="minorHAnsi" w:hAnsiTheme="minorHAnsi" w:cstheme="minorHAnsi"/>
          <w:sz w:val="28"/>
          <w:szCs w:val="28"/>
        </w:rPr>
      </w:pPr>
      <w:r w:rsidRPr="009E2B98">
        <w:rPr>
          <w:rFonts w:asciiTheme="minorHAnsi" w:hAnsiTheme="minorHAnsi" w:cstheme="minorHAnsi"/>
          <w:noProof/>
          <w:lang w:val="en-US"/>
        </w:rPr>
        <w:drawing>
          <wp:inline distT="0" distB="0" distL="0" distR="0">
            <wp:extent cx="431800" cy="317500"/>
            <wp:effectExtent l="0" t="0" r="0" b="0"/>
            <wp:docPr id="20" name="Bild 20" descr="BG_LTB_Button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G_LTB_Button1"/>
                    <pic:cNvPicPr>
                      <a:picLocks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31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51936" w:rsidRPr="009E2B98">
        <w:rPr>
          <w:rFonts w:asciiTheme="minorHAnsi" w:hAnsiTheme="minorHAnsi" w:cstheme="minorHAnsi"/>
          <w:noProof/>
          <w:lang w:val="de-CH"/>
        </w:rPr>
        <w:tab/>
      </w:r>
      <w:r w:rsidR="002B308D" w:rsidRPr="009E2B98">
        <w:rPr>
          <w:rFonts w:asciiTheme="minorHAnsi" w:hAnsiTheme="minorHAnsi" w:cstheme="minorHAnsi"/>
          <w:noProof/>
          <w:lang w:val="de-CH"/>
        </w:rPr>
        <w:tab/>
      </w:r>
      <w:r w:rsidR="002B308D" w:rsidRPr="009E2B98">
        <w:rPr>
          <w:rFonts w:asciiTheme="minorHAnsi" w:hAnsiTheme="minorHAnsi" w:cstheme="minorHAnsi"/>
          <w:sz w:val="28"/>
          <w:szCs w:val="28"/>
        </w:rPr>
        <w:t>Du übst das Vorlesen und die passenden Bewegungs</w:t>
      </w:r>
      <w:r w:rsidR="009E2B98">
        <w:rPr>
          <w:rFonts w:asciiTheme="minorHAnsi" w:hAnsiTheme="minorHAnsi" w:cstheme="minorHAnsi"/>
          <w:sz w:val="28"/>
          <w:szCs w:val="28"/>
        </w:rPr>
        <w:t>übungen</w:t>
      </w:r>
      <w:r w:rsidR="002B308D" w:rsidRPr="009E2B98">
        <w:rPr>
          <w:rFonts w:asciiTheme="minorHAnsi" w:hAnsiTheme="minorHAnsi" w:cstheme="minorHAnsi"/>
          <w:sz w:val="28"/>
          <w:szCs w:val="28"/>
        </w:rPr>
        <w:t>. Bestimmt kannst du das zuhause auch jemandem Vorlesen. Vielleicht kannst du die Bewegungsspie</w:t>
      </w:r>
      <w:r w:rsidR="009E2B98">
        <w:rPr>
          <w:rFonts w:asciiTheme="minorHAnsi" w:hAnsiTheme="minorHAnsi" w:cstheme="minorHAnsi"/>
          <w:sz w:val="28"/>
          <w:szCs w:val="28"/>
        </w:rPr>
        <w:t xml:space="preserve">le </w:t>
      </w:r>
      <w:r w:rsidR="002B308D" w:rsidRPr="009E2B98">
        <w:rPr>
          <w:rFonts w:asciiTheme="minorHAnsi" w:hAnsiTheme="minorHAnsi" w:cstheme="minorHAnsi"/>
          <w:sz w:val="28"/>
          <w:szCs w:val="28"/>
        </w:rPr>
        <w:t>anleiten und schauen, wie gut deine Eltern dabei sind?</w:t>
      </w:r>
    </w:p>
    <w:p w:rsidR="00451936" w:rsidRPr="009E2B98" w:rsidRDefault="00451936" w:rsidP="005932AE">
      <w:pPr>
        <w:ind w:left="1985" w:right="709" w:hanging="1985"/>
        <w:rPr>
          <w:rFonts w:asciiTheme="minorHAnsi" w:hAnsiTheme="minorHAnsi" w:cstheme="minorHAnsi"/>
          <w:sz w:val="28"/>
        </w:rPr>
      </w:pPr>
    </w:p>
    <w:p w:rsidR="00451936" w:rsidRPr="009E2B98" w:rsidRDefault="00451936" w:rsidP="00451936">
      <w:pPr>
        <w:tabs>
          <w:tab w:val="left" w:pos="10065"/>
        </w:tabs>
        <w:spacing w:line="360" w:lineRule="auto"/>
        <w:ind w:right="-283"/>
        <w:rPr>
          <w:rFonts w:asciiTheme="minorHAnsi" w:hAnsiTheme="minorHAnsi" w:cstheme="minorHAnsi"/>
          <w:b/>
          <w:sz w:val="28"/>
        </w:rPr>
      </w:pPr>
    </w:p>
    <w:p w:rsidR="0038475B" w:rsidRPr="009E2B98" w:rsidRDefault="0038475B" w:rsidP="008C730B">
      <w:pPr>
        <w:tabs>
          <w:tab w:val="left" w:pos="10065"/>
        </w:tabs>
        <w:spacing w:line="360" w:lineRule="auto"/>
        <w:ind w:right="284"/>
        <w:rPr>
          <w:rFonts w:asciiTheme="minorHAnsi" w:hAnsiTheme="minorHAnsi" w:cstheme="minorHAnsi"/>
          <w:b/>
          <w:sz w:val="28"/>
        </w:rPr>
      </w:pPr>
    </w:p>
    <w:sectPr w:rsidR="0038475B" w:rsidRPr="009E2B98" w:rsidSect="000D328A">
      <w:footerReference w:type="even" r:id="rId11"/>
      <w:footerReference w:type="default" r:id="rId12"/>
      <w:pgSz w:w="11900" w:h="16840"/>
      <w:pgMar w:top="851" w:right="843" w:bottom="567" w:left="1417" w:header="426" w:footer="40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2ADC" w:rsidRDefault="00882ADC">
      <w:r>
        <w:separator/>
      </w:r>
    </w:p>
  </w:endnote>
  <w:endnote w:type="continuationSeparator" w:id="0">
    <w:p w:rsidR="00882ADC" w:rsidRDefault="0088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OpenSymbol">
    <w:altName w:val="Arial Unicode MS"/>
    <w:panose1 w:val="020B0604020202020204"/>
    <w:charset w:val="8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ill Sans Light">
    <w:panose1 w:val="020B0302020104020203"/>
    <w:charset w:val="B1"/>
    <w:family w:val="swiss"/>
    <w:pitch w:val="variable"/>
    <w:sig w:usb0="80000A67" w:usb1="00000000" w:usb2="00000000" w:usb3="00000000" w:csb0="000001F7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925" w:rsidRDefault="00A26925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82ADC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A26925" w:rsidRDefault="00A2692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6925" w:rsidRDefault="00A26925" w:rsidP="00B15D93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882ADC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separate"/>
    </w:r>
    <w:r w:rsidR="00AB1153">
      <w:rPr>
        <w:rStyle w:val="Seitenzahl"/>
        <w:noProof/>
      </w:rPr>
      <w:t>1</w:t>
    </w:r>
    <w:r>
      <w:rPr>
        <w:rStyle w:val="Seitenzahl"/>
      </w:rPr>
      <w:fldChar w:fldCharType="end"/>
    </w:r>
  </w:p>
  <w:p w:rsidR="00A26925" w:rsidRDefault="00A2692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2ADC" w:rsidRDefault="00882ADC">
      <w:r>
        <w:separator/>
      </w:r>
    </w:p>
  </w:footnote>
  <w:footnote w:type="continuationSeparator" w:id="0">
    <w:p w:rsidR="00882ADC" w:rsidRDefault="0088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F1A56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B753B83"/>
    <w:multiLevelType w:val="hybridMultilevel"/>
    <w:tmpl w:val="9F3AF5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6086C"/>
    <w:multiLevelType w:val="hybridMultilevel"/>
    <w:tmpl w:val="A34C4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6E1A4B"/>
    <w:multiLevelType w:val="hybridMultilevel"/>
    <w:tmpl w:val="E60CE46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01B16"/>
    <w:multiLevelType w:val="hybridMultilevel"/>
    <w:tmpl w:val="CB60D89C"/>
    <w:lvl w:ilvl="0" w:tplc="44503F90">
      <w:numFmt w:val="bullet"/>
      <w:lvlText w:val="-"/>
      <w:lvlJc w:val="left"/>
      <w:pPr>
        <w:ind w:left="501" w:hanging="360"/>
      </w:pPr>
      <w:rPr>
        <w:rFonts w:ascii="Cambria" w:eastAsia="Times New Roman" w:hAnsi="Cambria" w:cs="Arial" w:hint="default"/>
      </w:rPr>
    </w:lvl>
    <w:lvl w:ilvl="1" w:tplc="0807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0" w15:restartNumberingAfterBreak="0">
    <w:nsid w:val="262349E4"/>
    <w:multiLevelType w:val="hybridMultilevel"/>
    <w:tmpl w:val="82A69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CA3AE3"/>
    <w:multiLevelType w:val="hybridMultilevel"/>
    <w:tmpl w:val="287A1D4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946DA9"/>
    <w:multiLevelType w:val="hybridMultilevel"/>
    <w:tmpl w:val="915047B8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5671C3"/>
    <w:multiLevelType w:val="hybridMultilevel"/>
    <w:tmpl w:val="0BA64064"/>
    <w:lvl w:ilvl="0" w:tplc="51A0DEE2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9"/>
  </w:num>
  <w:num w:numId="4">
    <w:abstractNumId w:val="7"/>
  </w:num>
  <w:num w:numId="5">
    <w:abstractNumId w:val="10"/>
  </w:num>
  <w:num w:numId="6">
    <w:abstractNumId w:val="13"/>
  </w:num>
  <w:num w:numId="7">
    <w:abstractNumId w:val="6"/>
  </w:num>
  <w:num w:numId="8">
    <w:abstractNumId w:val="1"/>
  </w:num>
  <w:num w:numId="9">
    <w:abstractNumId w:val="2"/>
  </w:num>
  <w:num w:numId="10">
    <w:abstractNumId w:val="3"/>
  </w:num>
  <w:num w:numId="11">
    <w:abstractNumId w:val="4"/>
  </w:num>
  <w:num w:numId="12">
    <w:abstractNumId w:val="5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CD9"/>
    <w:rsid w:val="000009C7"/>
    <w:rsid w:val="00002D01"/>
    <w:rsid w:val="00011798"/>
    <w:rsid w:val="00020605"/>
    <w:rsid w:val="00035779"/>
    <w:rsid w:val="0006696D"/>
    <w:rsid w:val="00076A19"/>
    <w:rsid w:val="00082B99"/>
    <w:rsid w:val="0009368A"/>
    <w:rsid w:val="000A1B63"/>
    <w:rsid w:val="000A255A"/>
    <w:rsid w:val="000A4DF4"/>
    <w:rsid w:val="000A66AF"/>
    <w:rsid w:val="000C474C"/>
    <w:rsid w:val="000D328A"/>
    <w:rsid w:val="000E57A1"/>
    <w:rsid w:val="000E72BB"/>
    <w:rsid w:val="000F137D"/>
    <w:rsid w:val="000F1E89"/>
    <w:rsid w:val="00100DAD"/>
    <w:rsid w:val="00112BD5"/>
    <w:rsid w:val="00114BFA"/>
    <w:rsid w:val="00120AD6"/>
    <w:rsid w:val="00125504"/>
    <w:rsid w:val="001374AC"/>
    <w:rsid w:val="00184DA7"/>
    <w:rsid w:val="001875BF"/>
    <w:rsid w:val="001A6756"/>
    <w:rsid w:val="001C06D6"/>
    <w:rsid w:val="001F4AD9"/>
    <w:rsid w:val="00200B10"/>
    <w:rsid w:val="002302E9"/>
    <w:rsid w:val="00244B64"/>
    <w:rsid w:val="002534F2"/>
    <w:rsid w:val="002767AC"/>
    <w:rsid w:val="0028771C"/>
    <w:rsid w:val="002975B6"/>
    <w:rsid w:val="002A5BE3"/>
    <w:rsid w:val="002B308D"/>
    <w:rsid w:val="002F18F3"/>
    <w:rsid w:val="002F3A01"/>
    <w:rsid w:val="00321628"/>
    <w:rsid w:val="00321B40"/>
    <w:rsid w:val="0033150E"/>
    <w:rsid w:val="003625F1"/>
    <w:rsid w:val="0037045B"/>
    <w:rsid w:val="0038475B"/>
    <w:rsid w:val="003A6A8F"/>
    <w:rsid w:val="003B30CD"/>
    <w:rsid w:val="003B32CB"/>
    <w:rsid w:val="003B4A6B"/>
    <w:rsid w:val="003C10DF"/>
    <w:rsid w:val="003D3433"/>
    <w:rsid w:val="003D3BE3"/>
    <w:rsid w:val="003E7162"/>
    <w:rsid w:val="00412F9B"/>
    <w:rsid w:val="00417687"/>
    <w:rsid w:val="004331C1"/>
    <w:rsid w:val="00437348"/>
    <w:rsid w:val="0044319F"/>
    <w:rsid w:val="004451CB"/>
    <w:rsid w:val="00451936"/>
    <w:rsid w:val="00467ED7"/>
    <w:rsid w:val="004825D8"/>
    <w:rsid w:val="00487199"/>
    <w:rsid w:val="004A1137"/>
    <w:rsid w:val="004A4B88"/>
    <w:rsid w:val="004B1AE0"/>
    <w:rsid w:val="004D1ADE"/>
    <w:rsid w:val="004E3381"/>
    <w:rsid w:val="004F11B8"/>
    <w:rsid w:val="0050354F"/>
    <w:rsid w:val="005201BD"/>
    <w:rsid w:val="005227E9"/>
    <w:rsid w:val="005231FC"/>
    <w:rsid w:val="00526850"/>
    <w:rsid w:val="005436F9"/>
    <w:rsid w:val="0055230B"/>
    <w:rsid w:val="005751C8"/>
    <w:rsid w:val="005932AE"/>
    <w:rsid w:val="005B3B0E"/>
    <w:rsid w:val="005C42A5"/>
    <w:rsid w:val="005E1F20"/>
    <w:rsid w:val="005E7CCB"/>
    <w:rsid w:val="005F3AD9"/>
    <w:rsid w:val="005F7F1B"/>
    <w:rsid w:val="00615C33"/>
    <w:rsid w:val="00635C5F"/>
    <w:rsid w:val="0065121A"/>
    <w:rsid w:val="00655FAE"/>
    <w:rsid w:val="00662F11"/>
    <w:rsid w:val="00665F81"/>
    <w:rsid w:val="006C35BC"/>
    <w:rsid w:val="006C41B0"/>
    <w:rsid w:val="006C5831"/>
    <w:rsid w:val="006E02AA"/>
    <w:rsid w:val="00705D05"/>
    <w:rsid w:val="00731D35"/>
    <w:rsid w:val="00761919"/>
    <w:rsid w:val="00774408"/>
    <w:rsid w:val="00776424"/>
    <w:rsid w:val="00793CEE"/>
    <w:rsid w:val="007F53F9"/>
    <w:rsid w:val="007F5F4C"/>
    <w:rsid w:val="00816C81"/>
    <w:rsid w:val="00820474"/>
    <w:rsid w:val="00831C47"/>
    <w:rsid w:val="00863731"/>
    <w:rsid w:val="008773D2"/>
    <w:rsid w:val="00882ADC"/>
    <w:rsid w:val="00894792"/>
    <w:rsid w:val="008A589E"/>
    <w:rsid w:val="008B0B30"/>
    <w:rsid w:val="008B502B"/>
    <w:rsid w:val="008C730B"/>
    <w:rsid w:val="008D27C4"/>
    <w:rsid w:val="00900E06"/>
    <w:rsid w:val="00917CEB"/>
    <w:rsid w:val="00921764"/>
    <w:rsid w:val="00922CD8"/>
    <w:rsid w:val="00931E8A"/>
    <w:rsid w:val="0094463E"/>
    <w:rsid w:val="009857A1"/>
    <w:rsid w:val="00987E0E"/>
    <w:rsid w:val="00991C0D"/>
    <w:rsid w:val="009B78C2"/>
    <w:rsid w:val="009D0DAA"/>
    <w:rsid w:val="009D69FE"/>
    <w:rsid w:val="009E2B98"/>
    <w:rsid w:val="009E4569"/>
    <w:rsid w:val="009F7D19"/>
    <w:rsid w:val="00A0458C"/>
    <w:rsid w:val="00A06695"/>
    <w:rsid w:val="00A1498D"/>
    <w:rsid w:val="00A161EF"/>
    <w:rsid w:val="00A26925"/>
    <w:rsid w:val="00A2719E"/>
    <w:rsid w:val="00A53D3C"/>
    <w:rsid w:val="00A55F32"/>
    <w:rsid w:val="00A80F31"/>
    <w:rsid w:val="00A86E36"/>
    <w:rsid w:val="00A92CAE"/>
    <w:rsid w:val="00AA5AE4"/>
    <w:rsid w:val="00AB1153"/>
    <w:rsid w:val="00AB1DC1"/>
    <w:rsid w:val="00AB62DA"/>
    <w:rsid w:val="00AC3459"/>
    <w:rsid w:val="00AF1D79"/>
    <w:rsid w:val="00B035FF"/>
    <w:rsid w:val="00B1131E"/>
    <w:rsid w:val="00B130E6"/>
    <w:rsid w:val="00B13679"/>
    <w:rsid w:val="00B15D93"/>
    <w:rsid w:val="00B44789"/>
    <w:rsid w:val="00B6202B"/>
    <w:rsid w:val="00B80700"/>
    <w:rsid w:val="00B878D9"/>
    <w:rsid w:val="00B90D99"/>
    <w:rsid w:val="00B97C9A"/>
    <w:rsid w:val="00BA1509"/>
    <w:rsid w:val="00BD0923"/>
    <w:rsid w:val="00BD0AC9"/>
    <w:rsid w:val="00BD1B73"/>
    <w:rsid w:val="00BD60F9"/>
    <w:rsid w:val="00BF3DB1"/>
    <w:rsid w:val="00C12E19"/>
    <w:rsid w:val="00C1503C"/>
    <w:rsid w:val="00C2775C"/>
    <w:rsid w:val="00C568E2"/>
    <w:rsid w:val="00C80EF8"/>
    <w:rsid w:val="00C81718"/>
    <w:rsid w:val="00C9414B"/>
    <w:rsid w:val="00CD30B8"/>
    <w:rsid w:val="00D139B1"/>
    <w:rsid w:val="00D15B55"/>
    <w:rsid w:val="00D42D35"/>
    <w:rsid w:val="00D43890"/>
    <w:rsid w:val="00D55876"/>
    <w:rsid w:val="00D9551E"/>
    <w:rsid w:val="00DC7770"/>
    <w:rsid w:val="00DD0621"/>
    <w:rsid w:val="00DF74BF"/>
    <w:rsid w:val="00E2412F"/>
    <w:rsid w:val="00E263DC"/>
    <w:rsid w:val="00E2734B"/>
    <w:rsid w:val="00E67F45"/>
    <w:rsid w:val="00E72323"/>
    <w:rsid w:val="00E8215F"/>
    <w:rsid w:val="00E925CB"/>
    <w:rsid w:val="00E940E0"/>
    <w:rsid w:val="00E9523F"/>
    <w:rsid w:val="00EC5909"/>
    <w:rsid w:val="00ED6DAB"/>
    <w:rsid w:val="00EF0630"/>
    <w:rsid w:val="00EF3581"/>
    <w:rsid w:val="00EF578B"/>
    <w:rsid w:val="00F034CE"/>
    <w:rsid w:val="00F176B8"/>
    <w:rsid w:val="00F17707"/>
    <w:rsid w:val="00F37DB9"/>
    <w:rsid w:val="00F81F48"/>
    <w:rsid w:val="00F87E2D"/>
    <w:rsid w:val="00F901DF"/>
    <w:rsid w:val="00F9436A"/>
    <w:rsid w:val="00FA385D"/>
    <w:rsid w:val="00FC22CE"/>
    <w:rsid w:val="00FD34B7"/>
    <w:rsid w:val="00FF4751"/>
    <w:rsid w:val="00FF7ED4"/>
  </w:rsids>
  <m:mathPr>
    <m:mathFont m:val="Cambria Math"/>
    <m:brkBin m:val="before"/>
    <m:brkBinSub m:val="--"/>
    <m:smallFrac m:val="0"/>
    <m:dispDef m:val="0"/>
    <m:lMargin m:val="0"/>
    <m:rMargin m:val="0"/>
    <m:wrapRight/>
    <m:intLim m:val="subSup"/>
    <m:naryLim m:val="subSup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6586BA81"/>
  <w15:chartTrackingRefBased/>
  <w15:docId w15:val="{6BCCF740-26DB-0B42-B87E-ED107E3A1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semiHidden="1" w:uiPriority="37" w:unhideWhenUsed="1"/>
    <w:lsdException w:name="Grid Table 3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5B7D56"/>
    <w:rPr>
      <w:sz w:val="24"/>
      <w:szCs w:val="24"/>
      <w:lang w:val="de-DE" w:eastAsia="en-US"/>
    </w:rPr>
  </w:style>
  <w:style w:type="character" w:default="1" w:styleId="Absatz-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table" w:styleId="Tabellenraster">
    <w:name w:val="Table Grid"/>
    <w:basedOn w:val="NormaleTabelle"/>
    <w:uiPriority w:val="59"/>
    <w:rsid w:val="004A230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uzeile">
    <w:name w:val="footer"/>
    <w:basedOn w:val="Standard"/>
    <w:link w:val="FuzeileZchn"/>
    <w:uiPriority w:val="99"/>
    <w:unhideWhenUsed/>
    <w:rsid w:val="00F731A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F731A0"/>
    <w:rPr>
      <w:sz w:val="24"/>
      <w:szCs w:val="24"/>
      <w:lang w:eastAsia="en-US"/>
    </w:rPr>
  </w:style>
  <w:style w:type="character" w:styleId="Seitenzahl">
    <w:name w:val="page number"/>
    <w:basedOn w:val="Absatz-Standardschriftart"/>
    <w:uiPriority w:val="99"/>
    <w:semiHidden/>
    <w:unhideWhenUsed/>
    <w:rsid w:val="00F731A0"/>
  </w:style>
  <w:style w:type="paragraph" w:styleId="Kopfzeile">
    <w:name w:val="header"/>
    <w:basedOn w:val="Standard"/>
    <w:link w:val="KopfzeileZchn"/>
    <w:uiPriority w:val="99"/>
    <w:unhideWhenUsed/>
    <w:rsid w:val="00D42D3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D42D35"/>
    <w:rPr>
      <w:sz w:val="24"/>
      <w:szCs w:val="24"/>
      <w:lang w:val="de-DE" w:eastAsia="en-US"/>
    </w:rPr>
  </w:style>
  <w:style w:type="table" w:customStyle="1" w:styleId="NormaleTabe">
    <w:name w:val="Normale Tabe"/>
    <w:uiPriority w:val="99"/>
    <w:semiHidden/>
    <w:rsid w:val="00C80EF8"/>
    <w:rPr>
      <w:rFonts w:ascii="Times New Roman" w:eastAsia="Times New Roman" w:hAnsi="Times New Roman"/>
      <w:lang w:val="de-DE"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Kopfze">
    <w:name w:val="Kopfze"/>
    <w:basedOn w:val="Standard"/>
    <w:uiPriority w:val="99"/>
    <w:rsid w:val="00C80EF8"/>
    <w:pPr>
      <w:tabs>
        <w:tab w:val="center" w:pos="4536"/>
        <w:tab w:val="right" w:pos="9072"/>
      </w:tabs>
      <w:jc w:val="both"/>
    </w:pPr>
    <w:rPr>
      <w:rFonts w:ascii="Gill Sans Light" w:eastAsia="Times New Roman" w:hAnsi="Gill Sans Light"/>
      <w:lang w:eastAsia="de-DE"/>
    </w:rPr>
  </w:style>
  <w:style w:type="paragraph" w:styleId="MittleresRaster1-Akzent2">
    <w:name w:val="Medium Grid 1 Accent 2"/>
    <w:basedOn w:val="Standard"/>
    <w:uiPriority w:val="34"/>
    <w:qFormat/>
    <w:rsid w:val="0033150E"/>
    <w:pPr>
      <w:ind w:left="720"/>
      <w:contextualSpacing/>
    </w:pPr>
    <w:rPr>
      <w:rFonts w:ascii="Calibri" w:eastAsia="Calibri" w:hAnsi="Calibri"/>
    </w:rPr>
  </w:style>
  <w:style w:type="character" w:styleId="Hyperlink">
    <w:name w:val="Hyperlink"/>
    <w:uiPriority w:val="99"/>
    <w:unhideWhenUsed/>
    <w:rsid w:val="00417687"/>
    <w:rPr>
      <w:color w:val="0000FF"/>
      <w:u w:val="single"/>
    </w:rPr>
  </w:style>
  <w:style w:type="character" w:styleId="BesuchterLink">
    <w:name w:val="FollowedHyperlink"/>
    <w:uiPriority w:val="99"/>
    <w:semiHidden/>
    <w:unhideWhenUsed/>
    <w:rsid w:val="00FD34B7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F137D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0F137D"/>
    <w:rPr>
      <w:rFonts w:ascii="Times New Roman" w:hAnsi="Times New Roman"/>
      <w:sz w:val="18"/>
      <w:szCs w:val="18"/>
      <w:lang w:val="de-DE" w:eastAsia="en-US"/>
    </w:rPr>
  </w:style>
  <w:style w:type="paragraph" w:styleId="FarbigeSchattierung-Akzent1">
    <w:name w:val="Colorful Shading Accent 1"/>
    <w:hidden/>
    <w:uiPriority w:val="71"/>
    <w:rsid w:val="00EF578B"/>
    <w:rPr>
      <w:sz w:val="24"/>
      <w:szCs w:val="24"/>
      <w:lang w:val="de-D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w7NzDOys1bk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~1\Carlo\LOKALE~1\Temp\Geschichten_Klassierung_Vorlage_BG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2158D-8EBD-0E45-AD1B-FF7DCCB13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C:\DOKUME~1\Carlo\LOKALE~1\Temp\Geschichten_Klassierung_Vorlage_BG.dot</Template>
  <TotalTime>0</TotalTime>
  <Pages>3</Pages>
  <Words>330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Themen:</vt:lpstr>
    </vt:vector>
  </TitlesOfParts>
  <Company>reto pfirter</Company>
  <LinksUpToDate>false</LinksUpToDate>
  <CharactersWithSpaces>2411</CharactersWithSpaces>
  <SharedDoc>false</SharedDoc>
  <HLinks>
    <vt:vector size="6" baseType="variant">
      <vt:variant>
        <vt:i4>7078010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https://www.youtube.com/watch?v=w7NzDOys1bk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Themen:</dc:title>
  <dc:subject/>
  <dc:creator>Carlo</dc:creator>
  <cp:keywords/>
  <cp:lastModifiedBy>Reto Pfirter</cp:lastModifiedBy>
  <cp:revision>2</cp:revision>
  <cp:lastPrinted>2015-03-01T19:23:00Z</cp:lastPrinted>
  <dcterms:created xsi:type="dcterms:W3CDTF">2020-04-26T18:03:00Z</dcterms:created>
  <dcterms:modified xsi:type="dcterms:W3CDTF">2020-04-26T18:03:00Z</dcterms:modified>
</cp:coreProperties>
</file>